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11BC9" w14:textId="77777777" w:rsidR="008F687F" w:rsidRPr="00520D0E" w:rsidRDefault="008F687F" w:rsidP="008F687F">
      <w:pPr>
        <w:jc w:val="right"/>
        <w:rPr>
          <w:i/>
          <w:iCs/>
          <w:sz w:val="20"/>
          <w:szCs w:val="20"/>
        </w:rPr>
      </w:pPr>
      <w:r w:rsidRPr="00520D0E">
        <w:rPr>
          <w:i/>
          <w:iCs/>
          <w:sz w:val="20"/>
          <w:szCs w:val="20"/>
        </w:rPr>
        <w:t xml:space="preserve">Załącznik nr </w:t>
      </w:r>
      <w:r>
        <w:rPr>
          <w:i/>
          <w:iCs/>
          <w:sz w:val="20"/>
          <w:szCs w:val="20"/>
        </w:rPr>
        <w:t>5</w:t>
      </w:r>
    </w:p>
    <w:p w14:paraId="61A3C2B0" w14:textId="77777777" w:rsidR="008F687F" w:rsidRPr="00520D0E" w:rsidRDefault="008F687F" w:rsidP="008F687F">
      <w:pPr>
        <w:ind w:firstLine="4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do pisma Rektora PW z dnia ………………</w:t>
      </w:r>
    </w:p>
    <w:p w14:paraId="6270BD84" w14:textId="77777777" w:rsidR="008F687F" w:rsidRPr="00520D0E" w:rsidRDefault="008F687F" w:rsidP="008F687F">
      <w:pPr>
        <w:ind w:firstLine="4"/>
        <w:jc w:val="center"/>
        <w:rPr>
          <w:b/>
        </w:rPr>
      </w:pPr>
    </w:p>
    <w:p w14:paraId="1A235A28" w14:textId="77777777" w:rsidR="008F687F" w:rsidRDefault="008F687F" w:rsidP="008F687F">
      <w:pPr>
        <w:ind w:firstLine="4"/>
        <w:jc w:val="center"/>
        <w:rPr>
          <w:b/>
        </w:rPr>
      </w:pPr>
    </w:p>
    <w:p w14:paraId="594664E8" w14:textId="77777777" w:rsidR="008F687F" w:rsidRDefault="008F687F" w:rsidP="008F687F">
      <w:pPr>
        <w:ind w:firstLine="4"/>
        <w:jc w:val="center"/>
        <w:rPr>
          <w:b/>
        </w:rPr>
      </w:pPr>
      <w:r w:rsidRPr="00520D0E">
        <w:rPr>
          <w:b/>
        </w:rPr>
        <w:t xml:space="preserve">POROZUMIENIE </w:t>
      </w:r>
    </w:p>
    <w:p w14:paraId="7C99F0D8" w14:textId="77777777" w:rsidR="008F687F" w:rsidRDefault="008F687F" w:rsidP="008F687F">
      <w:pPr>
        <w:ind w:firstLine="4"/>
        <w:jc w:val="center"/>
        <w:rPr>
          <w:b/>
        </w:rPr>
      </w:pPr>
      <w:r>
        <w:rPr>
          <w:b/>
        </w:rPr>
        <w:t xml:space="preserve">w sprawie wspierania aktywności naukowej pracowników </w:t>
      </w:r>
    </w:p>
    <w:p w14:paraId="38B98322" w14:textId="77777777" w:rsidR="008F687F" w:rsidRDefault="008F687F" w:rsidP="008F687F">
      <w:pPr>
        <w:ind w:firstLine="4"/>
        <w:jc w:val="center"/>
        <w:rPr>
          <w:b/>
        </w:rPr>
      </w:pPr>
    </w:p>
    <w:p w14:paraId="3FE88226" w14:textId="77777777" w:rsidR="008F687F" w:rsidRPr="000866D4" w:rsidRDefault="008F687F" w:rsidP="008F687F">
      <w:pPr>
        <w:ind w:firstLine="4"/>
        <w:rPr>
          <w:b/>
        </w:rPr>
      </w:pPr>
      <w:r w:rsidRPr="000866D4">
        <w:rPr>
          <w:b/>
        </w:rPr>
        <w:t>w dyscyplinie……………………………………………….……….w roku/latach ………</w:t>
      </w:r>
      <w:r>
        <w:rPr>
          <w:b/>
        </w:rPr>
        <w:t>…</w:t>
      </w:r>
    </w:p>
    <w:p w14:paraId="55D5BAA1" w14:textId="77777777" w:rsidR="008F687F" w:rsidRPr="000866D4" w:rsidRDefault="008F687F" w:rsidP="008F687F">
      <w:pPr>
        <w:ind w:firstLine="4"/>
        <w:rPr>
          <w:bCs/>
        </w:rPr>
      </w:pPr>
      <w:r w:rsidRPr="000866D4">
        <w:rPr>
          <w:b/>
        </w:rPr>
        <w:t>na Wydziale …………………………………………………………………………</w:t>
      </w:r>
      <w:r>
        <w:rPr>
          <w:b/>
        </w:rPr>
        <w:t>…...</w:t>
      </w:r>
      <w:r w:rsidRPr="000866D4">
        <w:rPr>
          <w:b/>
        </w:rPr>
        <w:t>…….</w:t>
      </w:r>
      <w:r w:rsidRPr="00520D0E">
        <w:rPr>
          <w:bCs/>
        </w:rPr>
        <w:t xml:space="preserve"> </w:t>
      </w:r>
    </w:p>
    <w:p w14:paraId="03658FA1" w14:textId="77777777" w:rsidR="008F687F" w:rsidRDefault="008F687F" w:rsidP="008F687F">
      <w:pPr>
        <w:ind w:firstLine="4"/>
      </w:pPr>
    </w:p>
    <w:p w14:paraId="6A43BE7F" w14:textId="77777777" w:rsidR="008F687F" w:rsidRDefault="008F687F" w:rsidP="008F687F">
      <w:pPr>
        <w:ind w:firstLine="4"/>
      </w:pPr>
      <w:r w:rsidRPr="00520D0E">
        <w:t>zawarte w dniu …………</w:t>
      </w:r>
      <w:r>
        <w:t>, pomiędzy:</w:t>
      </w:r>
    </w:p>
    <w:p w14:paraId="43EFF204" w14:textId="77777777" w:rsidR="008F687F" w:rsidRPr="000866D4" w:rsidRDefault="008F687F" w:rsidP="008F687F">
      <w:pPr>
        <w:ind w:firstLine="4"/>
      </w:pPr>
    </w:p>
    <w:p w14:paraId="67246229" w14:textId="77777777" w:rsidR="008F687F" w:rsidRPr="00520D0E" w:rsidRDefault="008F687F" w:rsidP="008F687F">
      <w:pPr>
        <w:spacing w:before="100" w:beforeAutospacing="1" w:after="100" w:afterAutospacing="1"/>
        <w:contextualSpacing/>
        <w:rPr>
          <w:b/>
          <w:bCs/>
        </w:rPr>
      </w:pPr>
      <w:r>
        <w:rPr>
          <w:b/>
          <w:bCs/>
        </w:rPr>
        <w:t xml:space="preserve">Przewodniczącym Rady Naukowej Dyscypliny </w:t>
      </w:r>
    </w:p>
    <w:p w14:paraId="79D6AF82" w14:textId="77777777" w:rsidR="008F687F" w:rsidRPr="00520D0E" w:rsidRDefault="008F687F" w:rsidP="008F687F">
      <w:pPr>
        <w:spacing w:before="100" w:beforeAutospacing="1" w:after="100" w:afterAutospacing="1"/>
        <w:contextualSpacing/>
        <w:rPr>
          <w:b/>
          <w:bCs/>
        </w:rPr>
      </w:pPr>
      <w:r w:rsidRPr="00520D0E">
        <w:t>…………………………………………………………………………………………………...</w:t>
      </w:r>
    </w:p>
    <w:p w14:paraId="3C180EA7" w14:textId="77777777" w:rsidR="008F687F" w:rsidRPr="00520D0E" w:rsidRDefault="008F687F" w:rsidP="008F687F">
      <w:pPr>
        <w:spacing w:before="100" w:beforeAutospacing="1" w:after="100" w:afterAutospacing="1"/>
        <w:contextualSpacing/>
        <w:rPr>
          <w:i/>
          <w:iCs/>
        </w:rPr>
      </w:pPr>
      <w:r w:rsidRPr="00520D0E">
        <w:rPr>
          <w:i/>
          <w:iCs/>
        </w:rPr>
        <w:t>(</w:t>
      </w:r>
      <w:r w:rsidRPr="00520D0E">
        <w:rPr>
          <w:i/>
          <w:iCs/>
          <w:color w:val="000000" w:themeColor="text1"/>
        </w:rPr>
        <w:t>imię i nazwisko, stopień/tytuł naukowy</w:t>
      </w:r>
      <w:r w:rsidRPr="00520D0E">
        <w:rPr>
          <w:i/>
          <w:iCs/>
        </w:rPr>
        <w:t>)</w:t>
      </w:r>
    </w:p>
    <w:p w14:paraId="01F70366" w14:textId="77777777" w:rsidR="008F687F" w:rsidRDefault="008F687F" w:rsidP="008F687F">
      <w:pPr>
        <w:spacing w:before="100" w:beforeAutospacing="1" w:after="100" w:afterAutospacing="1"/>
        <w:contextualSpacing/>
      </w:pPr>
      <w:r>
        <w:t>a</w:t>
      </w:r>
    </w:p>
    <w:p w14:paraId="7C4A14A7" w14:textId="77777777" w:rsidR="008F687F" w:rsidRPr="00520D0E" w:rsidRDefault="008F687F" w:rsidP="008F687F">
      <w:pPr>
        <w:spacing w:before="100" w:beforeAutospacing="1" w:after="100" w:afterAutospacing="1"/>
        <w:contextualSpacing/>
      </w:pPr>
    </w:p>
    <w:p w14:paraId="41073824" w14:textId="77777777" w:rsidR="008F687F" w:rsidRPr="00520D0E" w:rsidRDefault="008F687F" w:rsidP="008F687F">
      <w:pPr>
        <w:spacing w:before="100" w:beforeAutospacing="1" w:after="100" w:afterAutospacing="1"/>
        <w:contextualSpacing/>
        <w:rPr>
          <w:b/>
          <w:bCs/>
        </w:rPr>
      </w:pPr>
      <w:r w:rsidRPr="00520D0E">
        <w:rPr>
          <w:b/>
          <w:bCs/>
        </w:rPr>
        <w:t xml:space="preserve">Kierownikiem </w:t>
      </w:r>
      <w:r>
        <w:rPr>
          <w:b/>
          <w:bCs/>
        </w:rPr>
        <w:t xml:space="preserve"> </w:t>
      </w:r>
      <w:r w:rsidRPr="00853DF1">
        <w:rPr>
          <w:b/>
          <w:bCs/>
        </w:rPr>
        <w:t>podstawowej</w:t>
      </w:r>
      <w:r>
        <w:rPr>
          <w:b/>
          <w:bCs/>
        </w:rPr>
        <w:t xml:space="preserve"> jednostki organizacyjnej</w:t>
      </w:r>
      <w:r w:rsidRPr="00853DF1">
        <w:rPr>
          <w:b/>
        </w:rPr>
        <w:t xml:space="preserve"> PW</w:t>
      </w:r>
      <w:r w:rsidRPr="00520D0E">
        <w:t xml:space="preserve">                                                     ……………………………………...............................................................................................</w:t>
      </w:r>
    </w:p>
    <w:p w14:paraId="4D019604" w14:textId="77777777" w:rsidR="008F687F" w:rsidRPr="00520D0E" w:rsidRDefault="008F687F" w:rsidP="008F687F">
      <w:pPr>
        <w:spacing w:before="100" w:beforeAutospacing="1" w:after="100" w:afterAutospacing="1"/>
        <w:contextualSpacing/>
        <w:rPr>
          <w:i/>
          <w:iCs/>
        </w:rPr>
      </w:pPr>
      <w:r w:rsidRPr="00520D0E">
        <w:rPr>
          <w:i/>
          <w:iCs/>
        </w:rPr>
        <w:t>(imię i nazwisko, stopień</w:t>
      </w:r>
      <w:r w:rsidRPr="00520D0E">
        <w:rPr>
          <w:i/>
          <w:iCs/>
          <w:color w:val="7030A0"/>
        </w:rPr>
        <w:t>/</w:t>
      </w:r>
      <w:r w:rsidRPr="00520D0E">
        <w:rPr>
          <w:i/>
          <w:iCs/>
        </w:rPr>
        <w:t>tytuł naukowy)</w:t>
      </w:r>
    </w:p>
    <w:p w14:paraId="50E50898" w14:textId="77777777" w:rsidR="008F687F" w:rsidRPr="00520D0E" w:rsidRDefault="008F687F" w:rsidP="008F687F">
      <w:pPr>
        <w:spacing w:before="100" w:beforeAutospacing="1" w:after="100" w:afterAutospacing="1"/>
        <w:contextualSpacing/>
      </w:pPr>
    </w:p>
    <w:p w14:paraId="7D8793B2" w14:textId="77777777" w:rsidR="008F687F" w:rsidRDefault="008F687F" w:rsidP="008F687F">
      <w:pPr>
        <w:spacing w:before="100" w:beforeAutospacing="1"/>
        <w:contextualSpacing/>
        <w:jc w:val="center"/>
      </w:pPr>
      <w:r w:rsidRPr="00520D0E">
        <w:t>§ 1</w:t>
      </w:r>
    </w:p>
    <w:p w14:paraId="553A03C1" w14:textId="77777777" w:rsidR="008F687F" w:rsidRPr="00520D0E" w:rsidRDefault="008F687F" w:rsidP="008F687F">
      <w:pPr>
        <w:spacing w:before="100" w:beforeAutospacing="1"/>
        <w:contextualSpacing/>
        <w:jc w:val="center"/>
      </w:pPr>
    </w:p>
    <w:p w14:paraId="2DAEF920" w14:textId="77777777" w:rsidR="008F687F" w:rsidRPr="00DB6DEB" w:rsidRDefault="008F687F" w:rsidP="008F687F">
      <w:pPr>
        <w:pStyle w:val="Akapitzlist"/>
        <w:numPr>
          <w:ilvl w:val="0"/>
          <w:numId w:val="1"/>
        </w:numPr>
        <w:spacing w:after="120"/>
        <w:jc w:val="both"/>
        <w:rPr>
          <w:i/>
        </w:rPr>
      </w:pPr>
      <w:r>
        <w:rPr>
          <w:iCs/>
        </w:rPr>
        <w:t>Rada  Naukowa Dyscypliny ……………………….. przekazuje do dyspozycji Kierownika podstawowej jednostki organizacyjnej, środki w wysokości …………………… zł, w tym:</w:t>
      </w:r>
    </w:p>
    <w:p w14:paraId="2C981DB0" w14:textId="77777777" w:rsidR="008F687F" w:rsidRDefault="008F687F" w:rsidP="008F687F">
      <w:pPr>
        <w:pStyle w:val="Akapitzlist"/>
        <w:spacing w:after="120"/>
        <w:ind w:left="284"/>
        <w:jc w:val="both"/>
        <w:rPr>
          <w:iCs/>
        </w:rPr>
      </w:pPr>
      <w:r>
        <w:rPr>
          <w:iCs/>
        </w:rPr>
        <w:t xml:space="preserve">- na      …………. zł </w:t>
      </w:r>
      <w:r w:rsidRPr="00520D0E">
        <w:t>(słownie złotych: .............................................................)</w:t>
      </w:r>
      <w:r>
        <w:t>,</w:t>
      </w:r>
    </w:p>
    <w:p w14:paraId="62B7B357" w14:textId="77777777" w:rsidR="008F687F" w:rsidRDefault="008F687F" w:rsidP="008F687F">
      <w:pPr>
        <w:pStyle w:val="Akapitzlist"/>
        <w:spacing w:after="120"/>
        <w:ind w:left="284"/>
        <w:jc w:val="both"/>
      </w:pPr>
      <w:r>
        <w:rPr>
          <w:iCs/>
        </w:rPr>
        <w:t xml:space="preserve">- na w wysokości ……………. zł </w:t>
      </w:r>
      <w:r w:rsidRPr="00520D0E">
        <w:t>(słownie złotych: .....................................................................</w:t>
      </w:r>
      <w:r>
        <w:t>......</w:t>
      </w:r>
      <w:r w:rsidRPr="00520D0E">
        <w:t>)</w:t>
      </w:r>
      <w:r>
        <w:t>,</w:t>
      </w:r>
    </w:p>
    <w:p w14:paraId="3C67F89B" w14:textId="77777777" w:rsidR="008F687F" w:rsidRPr="00520D0E" w:rsidRDefault="008F687F" w:rsidP="008F687F">
      <w:pPr>
        <w:spacing w:after="120"/>
        <w:jc w:val="both"/>
      </w:pPr>
      <w:r>
        <w:t xml:space="preserve">2.   </w:t>
      </w:r>
      <w:r w:rsidRPr="00520D0E">
        <w:t xml:space="preserve">Termin </w:t>
      </w:r>
      <w:r>
        <w:t xml:space="preserve">przekazania środków, o których mowa w ust. 1, </w:t>
      </w:r>
      <w:r w:rsidRPr="00520D0E">
        <w:t xml:space="preserve">ustala się </w:t>
      </w:r>
      <w:r>
        <w:t>na  ……</w:t>
      </w:r>
      <w:r w:rsidRPr="00520D0E">
        <w:t>……</w:t>
      </w:r>
      <w:r>
        <w:t xml:space="preserve"> </w:t>
      </w:r>
      <w:r w:rsidRPr="00520D0E">
        <w:t>r.</w:t>
      </w:r>
    </w:p>
    <w:p w14:paraId="7BB930A4" w14:textId="77777777" w:rsidR="008F687F" w:rsidRDefault="008F687F" w:rsidP="008F687F">
      <w:pPr>
        <w:pStyle w:val="Akapitzlist"/>
        <w:numPr>
          <w:ilvl w:val="0"/>
          <w:numId w:val="2"/>
        </w:numPr>
        <w:ind w:left="426" w:hanging="426"/>
        <w:jc w:val="both"/>
      </w:pPr>
      <w:r w:rsidRPr="00520D0E">
        <w:t xml:space="preserve">Kierownik </w:t>
      </w:r>
      <w:r>
        <w:t xml:space="preserve">podstawowej </w:t>
      </w:r>
      <w:r w:rsidRPr="00520D0E">
        <w:t>jednostki organizacyjnej zapewni</w:t>
      </w:r>
      <w:r>
        <w:t>a</w:t>
      </w:r>
      <w:r w:rsidRPr="00520D0E">
        <w:t xml:space="preserve"> obsługę realizacji </w:t>
      </w:r>
      <w:r>
        <w:t xml:space="preserve">przekazania środków, o których mowa w ust. 1, </w:t>
      </w:r>
      <w:r w:rsidRPr="00520D0E">
        <w:t xml:space="preserve">przez administrację jednostki. </w:t>
      </w:r>
    </w:p>
    <w:p w14:paraId="0A8BF7B8" w14:textId="77777777" w:rsidR="008F687F" w:rsidRPr="00520D0E" w:rsidRDefault="008F687F" w:rsidP="008F687F">
      <w:pPr>
        <w:pStyle w:val="Akapitzlist"/>
        <w:numPr>
          <w:ilvl w:val="0"/>
          <w:numId w:val="2"/>
        </w:numPr>
        <w:ind w:left="426" w:hanging="426"/>
        <w:jc w:val="both"/>
      </w:pPr>
      <w:r>
        <w:t>Sposób i termin rozliczenia środków ……………………………………………. …</w:t>
      </w:r>
    </w:p>
    <w:p w14:paraId="36AB164D" w14:textId="77777777" w:rsidR="008F687F" w:rsidRDefault="008F687F" w:rsidP="008F687F">
      <w:pPr>
        <w:pStyle w:val="Akapitzlist"/>
        <w:ind w:left="0"/>
        <w:jc w:val="both"/>
      </w:pPr>
    </w:p>
    <w:p w14:paraId="5C835440" w14:textId="77777777" w:rsidR="008F687F" w:rsidRDefault="008F687F" w:rsidP="008F687F">
      <w:pPr>
        <w:spacing w:before="100" w:beforeAutospacing="1"/>
        <w:contextualSpacing/>
        <w:jc w:val="center"/>
      </w:pPr>
      <w:r w:rsidRPr="00520D0E">
        <w:t xml:space="preserve">§ </w:t>
      </w:r>
      <w:r>
        <w:t>2</w:t>
      </w:r>
    </w:p>
    <w:p w14:paraId="3543F1A5" w14:textId="77777777" w:rsidR="008F687F" w:rsidRPr="00E721EA" w:rsidRDefault="008F687F" w:rsidP="008F687F">
      <w:pPr>
        <w:pStyle w:val="Akapitzlist"/>
        <w:spacing w:before="100" w:beforeAutospacing="1"/>
        <w:ind w:left="426"/>
        <w:jc w:val="both"/>
      </w:pPr>
      <w:r w:rsidRPr="00E721EA">
        <w:t xml:space="preserve">Porozumienie sporządzono w trzech jednobrzmiących egzemplarzach po jednym dla każdej ze stron oraz </w:t>
      </w:r>
      <w:r>
        <w:t>p</w:t>
      </w:r>
      <w:r w:rsidRPr="00E721EA">
        <w:t xml:space="preserve">ełnomocnika </w:t>
      </w:r>
      <w:r>
        <w:t>k</w:t>
      </w:r>
      <w:r w:rsidRPr="00E721EA">
        <w:t xml:space="preserve">westora. </w:t>
      </w:r>
    </w:p>
    <w:p w14:paraId="0A9A0AFB" w14:textId="77777777" w:rsidR="008F687F" w:rsidRPr="00520D0E" w:rsidRDefault="008F687F" w:rsidP="008F687F">
      <w:pPr>
        <w:pStyle w:val="Akapitzlist"/>
        <w:ind w:left="0"/>
        <w:jc w:val="both"/>
      </w:pPr>
    </w:p>
    <w:p w14:paraId="52A3EFF6" w14:textId="77777777" w:rsidR="008F687F" w:rsidRDefault="008F687F" w:rsidP="008F687F">
      <w:pPr>
        <w:jc w:val="both"/>
      </w:pPr>
    </w:p>
    <w:p w14:paraId="763993B8" w14:textId="77777777" w:rsidR="008F687F" w:rsidRPr="0071059A" w:rsidRDefault="008F687F" w:rsidP="008F687F">
      <w:pPr>
        <w:spacing w:before="100" w:beforeAutospacing="1" w:after="100" w:afterAutospacing="1"/>
        <w:contextualSpacing/>
        <w:jc w:val="both"/>
      </w:pPr>
      <w:r>
        <w:t xml:space="preserve">         </w:t>
      </w:r>
      <w:r w:rsidRPr="0071059A">
        <w:t xml:space="preserve">Przewodniczący                      Kierownik </w:t>
      </w:r>
      <w:r w:rsidRPr="00420289">
        <w:t>podstawowej</w:t>
      </w:r>
      <w:r>
        <w:t xml:space="preserve"> </w:t>
      </w:r>
      <w:r w:rsidRPr="0071059A">
        <w:t xml:space="preserve">             </w:t>
      </w:r>
      <w:r>
        <w:t xml:space="preserve">             </w:t>
      </w:r>
      <w:r w:rsidRPr="0071059A">
        <w:t xml:space="preserve"> Pełnomocnik </w:t>
      </w:r>
    </w:p>
    <w:p w14:paraId="19E4F481" w14:textId="77777777" w:rsidR="008F687F" w:rsidRDefault="008F687F" w:rsidP="008F687F">
      <w:pPr>
        <w:spacing w:before="100" w:beforeAutospacing="1" w:after="100" w:afterAutospacing="1"/>
        <w:contextualSpacing/>
        <w:jc w:val="both"/>
      </w:pPr>
      <w:r w:rsidRPr="0071059A">
        <w:t xml:space="preserve">Rady Naukowej Dyscypliny  </w:t>
      </w:r>
      <w:r>
        <w:t xml:space="preserve">        </w:t>
      </w:r>
      <w:r w:rsidRPr="0071059A">
        <w:t xml:space="preserve">jednostki organizacyjnej </w:t>
      </w:r>
      <w:r>
        <w:t xml:space="preserve">                                </w:t>
      </w:r>
      <w:r w:rsidRPr="0071059A">
        <w:t>Kwestora</w:t>
      </w:r>
    </w:p>
    <w:p w14:paraId="7F84B9AC" w14:textId="77777777" w:rsidR="008F687F" w:rsidRDefault="008F687F" w:rsidP="008F687F">
      <w:pPr>
        <w:spacing w:before="100" w:beforeAutospacing="1" w:after="100" w:afterAutospacing="1"/>
        <w:contextualSpacing/>
        <w:jc w:val="both"/>
      </w:pPr>
    </w:p>
    <w:p w14:paraId="21D40042" w14:textId="77777777" w:rsidR="008F687F" w:rsidRDefault="008F687F" w:rsidP="008F687F">
      <w:pPr>
        <w:spacing w:before="100" w:beforeAutospacing="1" w:after="100" w:afterAutospacing="1"/>
        <w:contextualSpacing/>
        <w:jc w:val="both"/>
      </w:pPr>
    </w:p>
    <w:p w14:paraId="5D1AB8B8" w14:textId="77777777" w:rsidR="008F687F" w:rsidRDefault="008F687F" w:rsidP="008F687F">
      <w:pPr>
        <w:spacing w:before="100" w:beforeAutospacing="1" w:after="100" w:afterAutospacing="1"/>
        <w:contextualSpacing/>
        <w:jc w:val="both"/>
      </w:pPr>
      <w:r>
        <w:t>……………………………                 ………………………….          ………………………...</w:t>
      </w:r>
    </w:p>
    <w:p w14:paraId="652D5564" w14:textId="77777777" w:rsidR="008F687F" w:rsidRPr="0071059A" w:rsidRDefault="008F687F" w:rsidP="008F687F">
      <w:pPr>
        <w:spacing w:before="100" w:beforeAutospacing="1" w:after="100" w:afterAutospacing="1"/>
        <w:contextualSpacing/>
        <w:jc w:val="both"/>
      </w:pPr>
    </w:p>
    <w:p w14:paraId="1731C269" w14:textId="77777777" w:rsidR="008F687F" w:rsidRDefault="008F687F" w:rsidP="008F687F">
      <w:pPr>
        <w:rPr>
          <w:bCs/>
          <w:color w:val="000000"/>
          <w:sz w:val="22"/>
          <w:szCs w:val="22"/>
        </w:rPr>
      </w:pPr>
    </w:p>
    <w:p w14:paraId="6AFBEAE4" w14:textId="77777777" w:rsidR="002A31B3" w:rsidRDefault="002A31B3">
      <w:bookmarkStart w:id="0" w:name="_GoBack"/>
      <w:bookmarkEnd w:id="0"/>
    </w:p>
    <w:sectPr w:rsidR="002A31B3" w:rsidSect="00156BD6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47CF"/>
    <w:multiLevelType w:val="hybridMultilevel"/>
    <w:tmpl w:val="25940520"/>
    <w:lvl w:ilvl="0" w:tplc="AB904AC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91F31"/>
    <w:multiLevelType w:val="hybridMultilevel"/>
    <w:tmpl w:val="033C730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87F"/>
    <w:rsid w:val="002A31B3"/>
    <w:rsid w:val="008F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4766"/>
  <w15:chartTrackingRefBased/>
  <w15:docId w15:val="{534FE7B0-E89D-4A01-9989-A3ADF199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6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F50E8FCEFA9741ADCB4FAFF3BD7D3E" ma:contentTypeVersion="2" ma:contentTypeDescription="Utwórz nowy dokument." ma:contentTypeScope="" ma:versionID="47b93dfa4f720864655764c4da088975">
  <xsd:schema xmlns:xsd="http://www.w3.org/2001/XMLSchema" xmlns:xs="http://www.w3.org/2001/XMLSchema" xmlns:p="http://schemas.microsoft.com/office/2006/metadata/properties" xmlns:ns2="a4866925-7413-4efe-a886-3b6ce885325e" targetNamespace="http://schemas.microsoft.com/office/2006/metadata/properties" ma:root="true" ma:fieldsID="4a123982903450ccc055211d1cda74cf" ns2:_="">
    <xsd:import namespace="a4866925-7413-4efe-a886-3b6ce8853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66925-7413-4efe-a886-3b6ce8853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2CB3B2BA-F556-4114-A364-E58D95ABBFDE}"/>
</file>

<file path=customXml/itemProps2.xml><?xml version="1.0" encoding="utf-8"?>
<ds:datastoreItem xmlns:ds="http://schemas.openxmlformats.org/officeDocument/2006/customXml" ds:itemID="{05FFFAC8-DB7F-49FE-9C63-493E0D4A17A3}"/>
</file>

<file path=customXml/itemProps3.xml><?xml version="1.0" encoding="utf-8"?>
<ds:datastoreItem xmlns:ds="http://schemas.openxmlformats.org/officeDocument/2006/customXml" ds:itemID="{74B0804F-6845-4904-82FF-66221F2222AD}"/>
</file>

<file path=customXml/itemProps4.xml><?xml version="1.0" encoding="utf-8"?>
<ds:datastoreItem xmlns:ds="http://schemas.openxmlformats.org/officeDocument/2006/customXml" ds:itemID="{A47CE8B3-6D97-4CF9-8662-650735E78C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1471</Characters>
  <Application>Microsoft Office Word</Application>
  <DocSecurity>0</DocSecurity>
  <Lines>12</Lines>
  <Paragraphs>3</Paragraphs>
  <ScaleCrop>false</ScaleCrop>
  <Company>Politechnika Warszawska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Pietraszuk Marta</dc:creator>
  <cp:keywords/>
  <dc:description/>
  <cp:lastModifiedBy>Pietraszuk Marta</cp:lastModifiedBy>
  <cp:revision>1</cp:revision>
  <dcterms:created xsi:type="dcterms:W3CDTF">2022-01-17T12:48:00Z</dcterms:created>
  <dcterms:modified xsi:type="dcterms:W3CDTF">2022-01-17T12:48:00Z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0x0101008CF50E8FCEFA9741ADCB4FAFF3BD7D3E</vt:lpwstr>
  </property>
</Properties>
</file>