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D03E3" w14:textId="77777777" w:rsidR="00333624" w:rsidRPr="00E16C19" w:rsidRDefault="00333624" w:rsidP="00333624">
      <w:pPr>
        <w:jc w:val="right"/>
        <w:rPr>
          <w:i/>
          <w:iCs/>
          <w:sz w:val="20"/>
          <w:szCs w:val="20"/>
        </w:rPr>
      </w:pPr>
      <w:r w:rsidRPr="00E16C19">
        <w:rPr>
          <w:i/>
          <w:iCs/>
          <w:sz w:val="20"/>
          <w:szCs w:val="20"/>
        </w:rPr>
        <w:t xml:space="preserve">Załącznik nr </w:t>
      </w:r>
      <w:r>
        <w:rPr>
          <w:i/>
          <w:iCs/>
          <w:sz w:val="20"/>
          <w:szCs w:val="20"/>
        </w:rPr>
        <w:t>3</w:t>
      </w:r>
      <w:r w:rsidRPr="00E16C19">
        <w:rPr>
          <w:i/>
          <w:iCs/>
          <w:sz w:val="20"/>
          <w:szCs w:val="20"/>
        </w:rPr>
        <w:t xml:space="preserve"> </w:t>
      </w:r>
    </w:p>
    <w:p w14:paraId="10DB17ED" w14:textId="77777777" w:rsidR="00333624" w:rsidRPr="00B519E6" w:rsidRDefault="00333624" w:rsidP="00333624">
      <w:pPr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do pisma Rektora PW z dnia …………</w:t>
      </w:r>
    </w:p>
    <w:p w14:paraId="40318742" w14:textId="77777777" w:rsidR="00333624" w:rsidRPr="005B3517" w:rsidRDefault="00333624" w:rsidP="00333624">
      <w:pPr>
        <w:spacing w:line="276" w:lineRule="auto"/>
        <w:ind w:firstLine="4"/>
        <w:jc w:val="center"/>
        <w:rPr>
          <w:b/>
          <w:bCs/>
        </w:rPr>
      </w:pPr>
      <w:r w:rsidRPr="005B3517">
        <w:rPr>
          <w:b/>
          <w:bCs/>
        </w:rPr>
        <w:t>ANEKS</w:t>
      </w:r>
    </w:p>
    <w:p w14:paraId="471ED69A" w14:textId="77777777" w:rsidR="00333624" w:rsidRPr="005B3517" w:rsidRDefault="00333624" w:rsidP="00333624">
      <w:pPr>
        <w:spacing w:line="276" w:lineRule="auto"/>
        <w:ind w:firstLine="4"/>
        <w:jc w:val="center"/>
        <w:rPr>
          <w:b/>
        </w:rPr>
      </w:pPr>
      <w:r w:rsidRPr="005B3517">
        <w:rPr>
          <w:b/>
        </w:rPr>
        <w:t>do Porozumienia nr …………………</w:t>
      </w:r>
    </w:p>
    <w:p w14:paraId="051BB3CE" w14:textId="77777777" w:rsidR="00333624" w:rsidRDefault="00333624" w:rsidP="00333624">
      <w:pPr>
        <w:spacing w:line="276" w:lineRule="auto"/>
        <w:ind w:firstLine="4"/>
        <w:jc w:val="center"/>
        <w:rPr>
          <w:b/>
        </w:rPr>
      </w:pPr>
      <w:r w:rsidRPr="005B3517">
        <w:rPr>
          <w:b/>
        </w:rPr>
        <w:t>w sprawie</w:t>
      </w:r>
      <w:r>
        <w:rPr>
          <w:b/>
        </w:rPr>
        <w:t xml:space="preserve"> realizacji grantu pt. …………………………….………………………………….  </w:t>
      </w:r>
    </w:p>
    <w:p w14:paraId="12CDA1DB" w14:textId="77777777" w:rsidR="00333624" w:rsidRDefault="00333624" w:rsidP="00333624">
      <w:pPr>
        <w:spacing w:line="276" w:lineRule="auto"/>
        <w:ind w:firstLine="4"/>
        <w:jc w:val="center"/>
        <w:rPr>
          <w:b/>
        </w:rPr>
      </w:pPr>
      <w:r>
        <w:rPr>
          <w:b/>
        </w:rPr>
        <w:t>w dyscyplinie …………………………………..……………….</w:t>
      </w:r>
      <w:r w:rsidRPr="005B3517">
        <w:rPr>
          <w:b/>
        </w:rPr>
        <w:t xml:space="preserve"> w roku</w:t>
      </w:r>
      <w:r>
        <w:rPr>
          <w:b/>
        </w:rPr>
        <w:t>/</w:t>
      </w:r>
      <w:r w:rsidRPr="001C3BB7">
        <w:rPr>
          <w:b/>
          <w:color w:val="000000" w:themeColor="text1"/>
        </w:rPr>
        <w:t xml:space="preserve">latach </w:t>
      </w:r>
      <w:r w:rsidRPr="00641696">
        <w:rPr>
          <w:b/>
        </w:rPr>
        <w:t>…..…………</w:t>
      </w:r>
    </w:p>
    <w:p w14:paraId="75C714FD" w14:textId="77777777" w:rsidR="00333624" w:rsidRDefault="00333624" w:rsidP="00333624">
      <w:pPr>
        <w:spacing w:line="276" w:lineRule="auto"/>
        <w:ind w:firstLine="4"/>
      </w:pPr>
      <w:r w:rsidRPr="005B3517">
        <w:t>z dnia …………</w:t>
      </w:r>
      <w:r>
        <w:t>……..</w:t>
      </w:r>
      <w:r w:rsidRPr="005B3517">
        <w:t>…….</w:t>
      </w:r>
      <w:r>
        <w:t xml:space="preserve"> </w:t>
      </w:r>
    </w:p>
    <w:p w14:paraId="717D2438" w14:textId="77777777" w:rsidR="00333624" w:rsidRPr="00F4744B" w:rsidRDefault="00333624" w:rsidP="00333624">
      <w:pPr>
        <w:spacing w:line="276" w:lineRule="auto"/>
        <w:ind w:firstLine="4"/>
        <w:rPr>
          <w:b/>
        </w:rPr>
      </w:pPr>
      <w:r w:rsidRPr="005B3517">
        <w:t>zawarty</w:t>
      </w:r>
      <w:r>
        <w:t xml:space="preserve"> w dniu ……</w:t>
      </w:r>
      <w:r w:rsidRPr="005B3517">
        <w:t xml:space="preserve"> pomiędzy: </w:t>
      </w:r>
    </w:p>
    <w:p w14:paraId="68E3715A" w14:textId="77777777" w:rsidR="00333624" w:rsidRDefault="00333624" w:rsidP="00333624">
      <w:pPr>
        <w:spacing w:before="100" w:beforeAutospacing="1" w:after="100" w:afterAutospacing="1" w:line="288" w:lineRule="auto"/>
        <w:contextualSpacing/>
        <w:rPr>
          <w:sz w:val="20"/>
          <w:szCs w:val="20"/>
        </w:rPr>
      </w:pPr>
    </w:p>
    <w:p w14:paraId="78807105" w14:textId="77777777" w:rsidR="00333624" w:rsidRPr="00D81669" w:rsidRDefault="00333624" w:rsidP="00333624">
      <w:pPr>
        <w:spacing w:before="100" w:beforeAutospacing="1" w:after="100" w:afterAutospacing="1" w:line="288" w:lineRule="auto"/>
        <w:contextualSpacing/>
        <w:rPr>
          <w:sz w:val="20"/>
          <w:szCs w:val="20"/>
        </w:rPr>
      </w:pPr>
      <w:r w:rsidRPr="00757A5A">
        <w:rPr>
          <w:b/>
          <w:bCs/>
        </w:rPr>
        <w:t>Przewodnicząc</w:t>
      </w:r>
      <w:r>
        <w:rPr>
          <w:b/>
          <w:bCs/>
        </w:rPr>
        <w:t>ym</w:t>
      </w:r>
      <w:r w:rsidRPr="00757A5A">
        <w:rPr>
          <w:b/>
          <w:bCs/>
        </w:rPr>
        <w:t xml:space="preserve"> Rady Naukowej Dyscypliny </w:t>
      </w:r>
      <w:r w:rsidRPr="00757A5A">
        <w:rPr>
          <w:sz w:val="20"/>
          <w:szCs w:val="20"/>
        </w:rPr>
        <w:t>…………………………</w:t>
      </w:r>
    </w:p>
    <w:p w14:paraId="727CB929" w14:textId="77777777" w:rsidR="00333624" w:rsidRPr="005B3517" w:rsidRDefault="00333624" w:rsidP="00333624">
      <w:pPr>
        <w:spacing w:after="120" w:line="288" w:lineRule="auto"/>
        <w:contextualSpacing/>
      </w:pPr>
    </w:p>
    <w:p w14:paraId="35D84CE9" w14:textId="77777777" w:rsidR="00333624" w:rsidRDefault="00333624" w:rsidP="00333624">
      <w:pPr>
        <w:spacing w:before="100" w:beforeAutospacing="1" w:after="100" w:afterAutospacing="1"/>
        <w:contextualSpacing/>
        <w:rPr>
          <w:b/>
          <w:bCs/>
        </w:rPr>
      </w:pPr>
    </w:p>
    <w:p w14:paraId="460B5997" w14:textId="77777777" w:rsidR="00333624" w:rsidRPr="005B3517" w:rsidRDefault="00333624" w:rsidP="00333624">
      <w:pPr>
        <w:spacing w:before="100" w:beforeAutospacing="1" w:after="100" w:afterAutospacing="1"/>
        <w:contextualSpacing/>
        <w:rPr>
          <w:b/>
          <w:bCs/>
        </w:rPr>
      </w:pPr>
      <w:r>
        <w:rPr>
          <w:b/>
          <w:bCs/>
        </w:rPr>
        <w:t>Kierownikiem podstawowej jednostki organizacyjnej</w:t>
      </w:r>
      <w:r w:rsidRPr="005B3517">
        <w:rPr>
          <w:b/>
          <w:bCs/>
        </w:rPr>
        <w:t xml:space="preserve"> </w:t>
      </w:r>
      <w:r>
        <w:rPr>
          <w:b/>
          <w:bCs/>
        </w:rPr>
        <w:t>PW</w:t>
      </w:r>
      <w:r w:rsidRPr="005B3517">
        <w:rPr>
          <w:b/>
          <w:bCs/>
        </w:rPr>
        <w:t xml:space="preserve">        </w:t>
      </w:r>
      <w:r w:rsidRPr="005B3517">
        <w:t>……………………………………………………………………………………………</w:t>
      </w:r>
      <w:r>
        <w:t>……...</w:t>
      </w:r>
    </w:p>
    <w:p w14:paraId="3C78D29E" w14:textId="77777777" w:rsidR="00333624" w:rsidRPr="003427BA" w:rsidRDefault="00333624" w:rsidP="00333624">
      <w:pPr>
        <w:spacing w:before="100" w:beforeAutospacing="1" w:after="100" w:afterAutospacing="1"/>
        <w:contextualSpacing/>
        <w:rPr>
          <w:i/>
          <w:iCs/>
          <w:sz w:val="20"/>
          <w:szCs w:val="20"/>
        </w:rPr>
      </w:pPr>
      <w:r w:rsidRPr="003427BA">
        <w:rPr>
          <w:i/>
          <w:iCs/>
          <w:sz w:val="20"/>
          <w:szCs w:val="20"/>
        </w:rPr>
        <w:t>(imię i nazwisko, stopień naukowy)</w:t>
      </w:r>
    </w:p>
    <w:p w14:paraId="0234CC4C" w14:textId="77777777" w:rsidR="00333624" w:rsidRDefault="00333624" w:rsidP="00333624">
      <w:pPr>
        <w:spacing w:before="100" w:beforeAutospacing="1" w:after="100" w:afterAutospacing="1" w:line="288" w:lineRule="auto"/>
        <w:contextualSpacing/>
      </w:pPr>
    </w:p>
    <w:p w14:paraId="3E8E2B5E" w14:textId="77777777" w:rsidR="00333624" w:rsidRPr="005B3517" w:rsidRDefault="00333624" w:rsidP="00333624">
      <w:pPr>
        <w:spacing w:before="100" w:beforeAutospacing="1" w:after="100" w:afterAutospacing="1" w:line="288" w:lineRule="auto"/>
        <w:contextualSpacing/>
      </w:pPr>
      <w:r w:rsidRPr="005B3517">
        <w:t>a</w:t>
      </w:r>
    </w:p>
    <w:p w14:paraId="6F2291FC" w14:textId="77777777" w:rsidR="00333624" w:rsidRPr="005B3517" w:rsidRDefault="00333624" w:rsidP="00333624">
      <w:pPr>
        <w:spacing w:before="100" w:beforeAutospacing="1" w:after="100" w:afterAutospacing="1" w:line="288" w:lineRule="auto"/>
        <w:contextualSpacing/>
        <w:rPr>
          <w:b/>
          <w:bCs/>
        </w:rPr>
      </w:pPr>
      <w:r w:rsidRPr="005B3517">
        <w:rPr>
          <w:b/>
          <w:bCs/>
        </w:rPr>
        <w:t>Kierownikiem grantu</w:t>
      </w:r>
      <w:r w:rsidRPr="005B3517">
        <w:t xml:space="preserve">                                                        ……………………………………......................................................................................</w:t>
      </w:r>
      <w:r>
        <w:t>.........</w:t>
      </w:r>
    </w:p>
    <w:p w14:paraId="1C47636A" w14:textId="77777777" w:rsidR="00333624" w:rsidRDefault="00333624" w:rsidP="00333624">
      <w:pPr>
        <w:spacing w:before="100" w:beforeAutospacing="1" w:after="100" w:afterAutospacing="1" w:line="288" w:lineRule="auto"/>
        <w:contextualSpacing/>
        <w:rPr>
          <w:i/>
          <w:iCs/>
          <w:sz w:val="20"/>
          <w:szCs w:val="20"/>
        </w:rPr>
      </w:pPr>
      <w:r w:rsidRPr="003427BA">
        <w:rPr>
          <w:i/>
          <w:iCs/>
          <w:sz w:val="20"/>
          <w:szCs w:val="20"/>
        </w:rPr>
        <w:t xml:space="preserve">(imię i nazwisko, stopień naukowy) </w:t>
      </w:r>
    </w:p>
    <w:p w14:paraId="79BD9E83" w14:textId="77777777" w:rsidR="00333624" w:rsidRPr="00DF521A" w:rsidRDefault="00333624" w:rsidP="00333624">
      <w:pPr>
        <w:spacing w:before="100" w:beforeAutospacing="1" w:after="100" w:afterAutospacing="1" w:line="288" w:lineRule="auto"/>
        <w:contextualSpacing/>
        <w:jc w:val="center"/>
      </w:pPr>
      <w:r w:rsidRPr="00DF521A">
        <w:t>§ 1</w:t>
      </w:r>
    </w:p>
    <w:p w14:paraId="7A7712F4" w14:textId="77777777" w:rsidR="00333624" w:rsidRPr="00766E45" w:rsidRDefault="00333624" w:rsidP="00333624">
      <w:pPr>
        <w:pStyle w:val="Akapitzlist"/>
        <w:numPr>
          <w:ilvl w:val="0"/>
          <w:numId w:val="2"/>
        </w:numPr>
        <w:spacing w:after="120"/>
        <w:ind w:left="357" w:hanging="357"/>
        <w:jc w:val="both"/>
      </w:pPr>
      <w:r w:rsidRPr="005B3517">
        <w:t>W Porozumieniu w sprawie</w:t>
      </w:r>
      <w:r>
        <w:t xml:space="preserve"> realizacji grantu pt. ……………………………………………. </w:t>
      </w:r>
      <w:r w:rsidRPr="005B3517">
        <w:t xml:space="preserve">w dyscyplinie …………………………………….. z dnia ………………..…. </w:t>
      </w:r>
      <w:r>
        <w:t xml:space="preserve">w </w:t>
      </w:r>
      <w:r w:rsidRPr="00766E45">
        <w:t>§ 1</w:t>
      </w:r>
      <w:r>
        <w:t xml:space="preserve"> pkt …. otrzymuje brzmienie:</w:t>
      </w:r>
    </w:p>
    <w:p w14:paraId="451F1526" w14:textId="77777777" w:rsidR="00333624" w:rsidRDefault="00333624" w:rsidP="00333624">
      <w:pPr>
        <w:pStyle w:val="Akapitzlist"/>
        <w:spacing w:after="120" w:line="288" w:lineRule="auto"/>
        <w:ind w:left="357"/>
        <w:jc w:val="both"/>
      </w:pPr>
      <w:r>
        <w:t xml:space="preserve">„..) ……………………………………………………………………………………”. </w:t>
      </w:r>
    </w:p>
    <w:p w14:paraId="547B2C0B" w14:textId="77777777" w:rsidR="00333624" w:rsidRPr="005B3517" w:rsidRDefault="00333624" w:rsidP="00333624">
      <w:pPr>
        <w:spacing w:after="120" w:line="288" w:lineRule="auto"/>
        <w:jc w:val="center"/>
      </w:pPr>
      <w:r>
        <w:t>§ 2</w:t>
      </w:r>
    </w:p>
    <w:p w14:paraId="145588A7" w14:textId="77777777" w:rsidR="00333624" w:rsidRPr="005B3517" w:rsidRDefault="00333624" w:rsidP="00333624">
      <w:pPr>
        <w:pStyle w:val="Akapitzlist"/>
        <w:numPr>
          <w:ilvl w:val="0"/>
          <w:numId w:val="1"/>
        </w:numPr>
        <w:spacing w:after="120" w:line="288" w:lineRule="auto"/>
        <w:ind w:left="357"/>
        <w:jc w:val="both"/>
      </w:pPr>
      <w:r w:rsidRPr="005B3517">
        <w:t>Pozostałe postanowienia Porozumienia pozostają bez zmian.</w:t>
      </w:r>
    </w:p>
    <w:p w14:paraId="30681C4D" w14:textId="77777777" w:rsidR="00333624" w:rsidRPr="00766E45" w:rsidRDefault="00333624" w:rsidP="00333624">
      <w:pPr>
        <w:pStyle w:val="Akapitzlist"/>
        <w:numPr>
          <w:ilvl w:val="0"/>
          <w:numId w:val="1"/>
        </w:numPr>
        <w:spacing w:after="120" w:line="288" w:lineRule="auto"/>
        <w:ind w:left="357"/>
        <w:jc w:val="both"/>
      </w:pPr>
      <w:r w:rsidRPr="005B3517">
        <w:t>Anek</w:t>
      </w:r>
      <w:r>
        <w:t xml:space="preserve">s </w:t>
      </w:r>
      <w:r w:rsidRPr="005B3517">
        <w:t>sporządzono w czterech jednobrzmiących egzemplarzach</w:t>
      </w:r>
      <w:r w:rsidRPr="00766E45">
        <w:t xml:space="preserve"> po jednym dla każdej ze stron </w:t>
      </w:r>
      <w:r>
        <w:t xml:space="preserve">oraz dla </w:t>
      </w:r>
      <w:r w:rsidRPr="00766E45">
        <w:t>pełnomocnika kwestora.</w:t>
      </w:r>
    </w:p>
    <w:p w14:paraId="25128134" w14:textId="77777777" w:rsidR="00333624" w:rsidRDefault="00333624" w:rsidP="00333624">
      <w:pPr>
        <w:pStyle w:val="Akapitzlist"/>
        <w:numPr>
          <w:ilvl w:val="0"/>
          <w:numId w:val="1"/>
        </w:numPr>
        <w:spacing w:after="120" w:line="288" w:lineRule="auto"/>
        <w:ind w:left="357"/>
        <w:jc w:val="both"/>
      </w:pPr>
      <w:r w:rsidRPr="005B3517">
        <w:t xml:space="preserve">Aneks wchodzi w życie z dniem </w:t>
      </w:r>
      <w:r>
        <w:t xml:space="preserve"> podpisania/ z dniem  ….. </w:t>
      </w:r>
      <w:r w:rsidRPr="005B3517">
        <w:t xml:space="preserve"> </w:t>
      </w:r>
    </w:p>
    <w:p w14:paraId="51F36974" w14:textId="77777777" w:rsidR="00333624" w:rsidRPr="005B3517" w:rsidRDefault="00333624" w:rsidP="00333624">
      <w:pPr>
        <w:pStyle w:val="Akapitzlist"/>
        <w:spacing w:after="120" w:line="288" w:lineRule="auto"/>
        <w:ind w:left="0"/>
        <w:jc w:val="both"/>
      </w:pPr>
    </w:p>
    <w:tbl>
      <w:tblPr>
        <w:tblStyle w:val="Tabela-Siatka"/>
        <w:tblpPr w:leftFromText="141" w:rightFromText="141" w:vertAnchor="text" w:horzAnchor="margin" w:tblpY="13"/>
        <w:tblOverlap w:val="never"/>
        <w:tblW w:w="9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9"/>
        <w:gridCol w:w="3457"/>
        <w:gridCol w:w="2856"/>
      </w:tblGrid>
      <w:tr w:rsidR="00333624" w14:paraId="19302DBD" w14:textId="77777777" w:rsidTr="00C81F0F">
        <w:trPr>
          <w:trHeight w:val="438"/>
        </w:trPr>
        <w:tc>
          <w:tcPr>
            <w:tcW w:w="2849" w:type="dxa"/>
            <w:vAlign w:val="center"/>
          </w:tcPr>
          <w:p w14:paraId="02215E83" w14:textId="77777777" w:rsidR="00333624" w:rsidRDefault="00333624" w:rsidP="00C81F0F">
            <w:pPr>
              <w:pStyle w:val="TableParagraph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Przewodniczący Rady Naukowej Dyscypliny*</w:t>
            </w:r>
          </w:p>
        </w:tc>
        <w:tc>
          <w:tcPr>
            <w:tcW w:w="3457" w:type="dxa"/>
            <w:vAlign w:val="center"/>
          </w:tcPr>
          <w:p w14:paraId="5533731F" w14:textId="77777777" w:rsidR="00333624" w:rsidRDefault="00333624" w:rsidP="00C81F0F">
            <w:pPr>
              <w:pStyle w:val="TableParagraph"/>
              <w:jc w:val="center"/>
              <w:rPr>
                <w:lang w:val="pl-PL"/>
              </w:rPr>
            </w:pPr>
            <w:r w:rsidRPr="00064C63">
              <w:rPr>
                <w:lang w:val="pl-PL"/>
              </w:rPr>
              <w:t>Kierownik jednostki organizacyjne</w:t>
            </w:r>
            <w:r>
              <w:rPr>
                <w:lang w:val="pl-PL"/>
              </w:rPr>
              <w:t>j</w:t>
            </w:r>
          </w:p>
          <w:p w14:paraId="31D45A8F" w14:textId="77777777" w:rsidR="00333624" w:rsidRDefault="00333624" w:rsidP="00C81F0F">
            <w:pPr>
              <w:pStyle w:val="TableParagraph"/>
              <w:jc w:val="center"/>
              <w:rPr>
                <w:lang w:val="pl-PL"/>
              </w:rPr>
            </w:pPr>
            <w:r>
              <w:rPr>
                <w:lang w:val="pl-PL"/>
              </w:rPr>
              <w:t>w której realizowana jest praca</w:t>
            </w:r>
          </w:p>
        </w:tc>
        <w:tc>
          <w:tcPr>
            <w:tcW w:w="2856" w:type="dxa"/>
            <w:vAlign w:val="center"/>
          </w:tcPr>
          <w:p w14:paraId="3AA2F8D1" w14:textId="77777777" w:rsidR="00333624" w:rsidRDefault="00333624" w:rsidP="00C81F0F">
            <w:pPr>
              <w:pStyle w:val="TableParagraph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Kierownik grantu</w:t>
            </w:r>
          </w:p>
        </w:tc>
      </w:tr>
      <w:tr w:rsidR="00333624" w14:paraId="39C82761" w14:textId="77777777" w:rsidTr="00C81F0F">
        <w:trPr>
          <w:trHeight w:val="225"/>
        </w:trPr>
        <w:tc>
          <w:tcPr>
            <w:tcW w:w="2849" w:type="dxa"/>
            <w:vAlign w:val="center"/>
          </w:tcPr>
          <w:p w14:paraId="68576DE5" w14:textId="77777777" w:rsidR="00333624" w:rsidRPr="00064C63" w:rsidRDefault="00333624" w:rsidP="00C81F0F">
            <w:pPr>
              <w:pStyle w:val="TableParagraph"/>
              <w:ind w:left="0"/>
              <w:jc w:val="center"/>
              <w:rPr>
                <w:lang w:val="pl-PL"/>
              </w:rPr>
            </w:pPr>
          </w:p>
        </w:tc>
        <w:tc>
          <w:tcPr>
            <w:tcW w:w="3457" w:type="dxa"/>
            <w:vAlign w:val="center"/>
          </w:tcPr>
          <w:p w14:paraId="7D1FD9E8" w14:textId="77777777" w:rsidR="00333624" w:rsidRPr="00064C63" w:rsidRDefault="00333624" w:rsidP="00C81F0F">
            <w:pPr>
              <w:pStyle w:val="TableParagraph"/>
              <w:jc w:val="center"/>
              <w:rPr>
                <w:lang w:val="pl-PL"/>
              </w:rPr>
            </w:pPr>
          </w:p>
        </w:tc>
        <w:tc>
          <w:tcPr>
            <w:tcW w:w="2856" w:type="dxa"/>
            <w:vAlign w:val="center"/>
          </w:tcPr>
          <w:p w14:paraId="49F792D1" w14:textId="77777777" w:rsidR="00333624" w:rsidRDefault="00333624" w:rsidP="00C81F0F">
            <w:pPr>
              <w:pStyle w:val="TableParagraph"/>
              <w:ind w:left="0"/>
              <w:jc w:val="center"/>
              <w:rPr>
                <w:lang w:val="pl-PL"/>
              </w:rPr>
            </w:pPr>
          </w:p>
        </w:tc>
      </w:tr>
      <w:tr w:rsidR="00333624" w14:paraId="5C4888DD" w14:textId="77777777" w:rsidTr="00C81F0F">
        <w:trPr>
          <w:trHeight w:val="213"/>
        </w:trPr>
        <w:tc>
          <w:tcPr>
            <w:tcW w:w="2849" w:type="dxa"/>
          </w:tcPr>
          <w:p w14:paraId="4E9B8AB4" w14:textId="77777777" w:rsidR="00333624" w:rsidRDefault="00333624" w:rsidP="00C81F0F">
            <w:pPr>
              <w:pStyle w:val="TableParagraph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……………………………</w:t>
            </w:r>
          </w:p>
        </w:tc>
        <w:tc>
          <w:tcPr>
            <w:tcW w:w="3457" w:type="dxa"/>
          </w:tcPr>
          <w:p w14:paraId="40250CC2" w14:textId="77777777" w:rsidR="00333624" w:rsidRDefault="00333624" w:rsidP="00C81F0F">
            <w:pPr>
              <w:pStyle w:val="TableParagraph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………………………………</w:t>
            </w:r>
          </w:p>
        </w:tc>
        <w:tc>
          <w:tcPr>
            <w:tcW w:w="2856" w:type="dxa"/>
          </w:tcPr>
          <w:p w14:paraId="6867417F" w14:textId="77777777" w:rsidR="00333624" w:rsidRDefault="00333624" w:rsidP="00C81F0F">
            <w:pPr>
              <w:pStyle w:val="TableParagraph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………………………………</w:t>
            </w:r>
          </w:p>
        </w:tc>
      </w:tr>
      <w:tr w:rsidR="00333624" w14:paraId="59C99B81" w14:textId="77777777" w:rsidTr="00C81F0F">
        <w:trPr>
          <w:trHeight w:val="201"/>
        </w:trPr>
        <w:tc>
          <w:tcPr>
            <w:tcW w:w="2849" w:type="dxa"/>
          </w:tcPr>
          <w:p w14:paraId="65B77D6B" w14:textId="77777777" w:rsidR="00333624" w:rsidRDefault="00333624" w:rsidP="00C81F0F">
            <w:pPr>
              <w:pStyle w:val="TableParagraph"/>
              <w:ind w:left="0"/>
              <w:jc w:val="center"/>
              <w:rPr>
                <w:lang w:val="pl-PL"/>
              </w:rPr>
            </w:pPr>
            <w:r w:rsidRPr="008B6150">
              <w:rPr>
                <w:sz w:val="20"/>
                <w:szCs w:val="20"/>
                <w:lang w:val="pl-PL"/>
              </w:rPr>
              <w:t>(</w:t>
            </w:r>
            <w:r w:rsidRPr="008B6150">
              <w:rPr>
                <w:i/>
                <w:iCs/>
                <w:sz w:val="20"/>
                <w:szCs w:val="20"/>
                <w:lang w:val="pl-PL"/>
              </w:rPr>
              <w:t>data i podpis</w:t>
            </w:r>
            <w:r>
              <w:rPr>
                <w:i/>
                <w:iCs/>
                <w:sz w:val="20"/>
                <w:szCs w:val="20"/>
                <w:lang w:val="pl-PL"/>
              </w:rPr>
              <w:t>)</w:t>
            </w:r>
          </w:p>
        </w:tc>
        <w:tc>
          <w:tcPr>
            <w:tcW w:w="3457" w:type="dxa"/>
          </w:tcPr>
          <w:p w14:paraId="4B536ABB" w14:textId="77777777" w:rsidR="00333624" w:rsidRDefault="00333624" w:rsidP="00C81F0F">
            <w:pPr>
              <w:pStyle w:val="TableParagraph"/>
              <w:ind w:left="0"/>
              <w:jc w:val="center"/>
              <w:rPr>
                <w:lang w:val="pl-PL"/>
              </w:rPr>
            </w:pPr>
            <w:r w:rsidRPr="008B6150">
              <w:rPr>
                <w:sz w:val="20"/>
                <w:szCs w:val="20"/>
                <w:lang w:val="pl-PL"/>
              </w:rPr>
              <w:t>(</w:t>
            </w:r>
            <w:r w:rsidRPr="008B6150">
              <w:rPr>
                <w:i/>
                <w:iCs/>
                <w:sz w:val="20"/>
                <w:szCs w:val="20"/>
                <w:lang w:val="pl-PL"/>
              </w:rPr>
              <w:t>data i podpis</w:t>
            </w:r>
            <w:r>
              <w:rPr>
                <w:i/>
                <w:iCs/>
                <w:sz w:val="20"/>
                <w:szCs w:val="20"/>
                <w:lang w:val="pl-PL"/>
              </w:rPr>
              <w:t>)</w:t>
            </w:r>
          </w:p>
        </w:tc>
        <w:tc>
          <w:tcPr>
            <w:tcW w:w="2856" w:type="dxa"/>
          </w:tcPr>
          <w:p w14:paraId="5A32613F" w14:textId="77777777" w:rsidR="00333624" w:rsidRDefault="00333624" w:rsidP="00C81F0F">
            <w:pPr>
              <w:pStyle w:val="TableParagraph"/>
              <w:ind w:left="0"/>
              <w:jc w:val="center"/>
              <w:rPr>
                <w:lang w:val="pl-PL"/>
              </w:rPr>
            </w:pPr>
            <w:r w:rsidRPr="008B6150">
              <w:rPr>
                <w:sz w:val="20"/>
                <w:szCs w:val="20"/>
                <w:lang w:val="pl-PL"/>
              </w:rPr>
              <w:t>(</w:t>
            </w:r>
            <w:r w:rsidRPr="008B6150">
              <w:rPr>
                <w:i/>
                <w:iCs/>
                <w:sz w:val="20"/>
                <w:szCs w:val="20"/>
                <w:lang w:val="pl-PL"/>
              </w:rPr>
              <w:t>data i podpis</w:t>
            </w:r>
            <w:r>
              <w:rPr>
                <w:i/>
                <w:iCs/>
                <w:sz w:val="20"/>
                <w:szCs w:val="20"/>
                <w:lang w:val="pl-PL"/>
              </w:rPr>
              <w:t>)</w:t>
            </w:r>
          </w:p>
        </w:tc>
      </w:tr>
      <w:tr w:rsidR="00333624" w14:paraId="1D960CF7" w14:textId="77777777" w:rsidTr="00C81F0F">
        <w:trPr>
          <w:trHeight w:val="201"/>
        </w:trPr>
        <w:tc>
          <w:tcPr>
            <w:tcW w:w="2849" w:type="dxa"/>
          </w:tcPr>
          <w:p w14:paraId="265F9A1A" w14:textId="77777777" w:rsidR="00333624" w:rsidRDefault="0033362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3457" w:type="dxa"/>
          </w:tcPr>
          <w:p w14:paraId="3CA7A30C" w14:textId="77777777" w:rsidR="00333624" w:rsidRPr="008B6150" w:rsidRDefault="0033362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2856" w:type="dxa"/>
          </w:tcPr>
          <w:p w14:paraId="0626E7C4" w14:textId="77777777" w:rsidR="00333624" w:rsidRPr="008B6150" w:rsidRDefault="0033362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333624" w14:paraId="45C50B07" w14:textId="77777777" w:rsidTr="00C81F0F">
        <w:trPr>
          <w:trHeight w:val="201"/>
        </w:trPr>
        <w:tc>
          <w:tcPr>
            <w:tcW w:w="2849" w:type="dxa"/>
          </w:tcPr>
          <w:p w14:paraId="207C3381" w14:textId="77777777" w:rsidR="00333624" w:rsidRDefault="00333624" w:rsidP="00C81F0F">
            <w:pPr>
              <w:pStyle w:val="TableParagraph"/>
              <w:ind w:left="0"/>
              <w:rPr>
                <w:sz w:val="20"/>
                <w:szCs w:val="20"/>
                <w:lang w:val="pl-PL"/>
              </w:rPr>
            </w:pPr>
          </w:p>
        </w:tc>
        <w:tc>
          <w:tcPr>
            <w:tcW w:w="3457" w:type="dxa"/>
          </w:tcPr>
          <w:p w14:paraId="57D0922F" w14:textId="77777777" w:rsidR="00333624" w:rsidRPr="008B6150" w:rsidRDefault="0033362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2856" w:type="dxa"/>
          </w:tcPr>
          <w:p w14:paraId="7785095C" w14:textId="77777777" w:rsidR="00333624" w:rsidRPr="008B6150" w:rsidRDefault="0033362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333624" w14:paraId="483B8DE3" w14:textId="77777777" w:rsidTr="00C81F0F">
        <w:trPr>
          <w:trHeight w:val="201"/>
        </w:trPr>
        <w:tc>
          <w:tcPr>
            <w:tcW w:w="2849" w:type="dxa"/>
          </w:tcPr>
          <w:p w14:paraId="3344E815" w14:textId="77777777" w:rsidR="00333624" w:rsidRPr="008C50AB" w:rsidRDefault="00333624" w:rsidP="00C81F0F">
            <w:pPr>
              <w:pStyle w:val="TableParagraph"/>
              <w:ind w:left="0"/>
              <w:jc w:val="center"/>
              <w:rPr>
                <w:lang w:val="pl-PL"/>
              </w:rPr>
            </w:pPr>
            <w:r w:rsidRPr="008C50AB">
              <w:rPr>
                <w:lang w:val="pl-PL"/>
              </w:rPr>
              <w:t>Pełnomocnik Kwestora</w:t>
            </w:r>
          </w:p>
        </w:tc>
        <w:tc>
          <w:tcPr>
            <w:tcW w:w="3457" w:type="dxa"/>
          </w:tcPr>
          <w:p w14:paraId="75882D9D" w14:textId="77777777" w:rsidR="00333624" w:rsidRPr="008C50AB" w:rsidRDefault="00333624" w:rsidP="00C81F0F">
            <w:pPr>
              <w:pStyle w:val="TableParagraph"/>
              <w:ind w:left="0"/>
              <w:jc w:val="center"/>
              <w:rPr>
                <w:lang w:val="pl-PL"/>
              </w:rPr>
            </w:pPr>
          </w:p>
        </w:tc>
        <w:tc>
          <w:tcPr>
            <w:tcW w:w="2856" w:type="dxa"/>
          </w:tcPr>
          <w:p w14:paraId="044AE4E3" w14:textId="77777777" w:rsidR="00333624" w:rsidRPr="008B6150" w:rsidRDefault="0033362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333624" w14:paraId="4935650C" w14:textId="77777777" w:rsidTr="00C81F0F">
        <w:trPr>
          <w:trHeight w:val="201"/>
        </w:trPr>
        <w:tc>
          <w:tcPr>
            <w:tcW w:w="2849" w:type="dxa"/>
          </w:tcPr>
          <w:p w14:paraId="2FBF2ADD" w14:textId="77777777" w:rsidR="00333624" w:rsidRDefault="0033362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3457" w:type="dxa"/>
          </w:tcPr>
          <w:p w14:paraId="53DC1B41" w14:textId="77777777" w:rsidR="00333624" w:rsidRPr="008B6150" w:rsidRDefault="0033362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2856" w:type="dxa"/>
          </w:tcPr>
          <w:p w14:paraId="3E0E6494" w14:textId="77777777" w:rsidR="00333624" w:rsidRPr="008B6150" w:rsidRDefault="0033362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333624" w14:paraId="68C975BB" w14:textId="77777777" w:rsidTr="00C81F0F">
        <w:trPr>
          <w:trHeight w:val="201"/>
        </w:trPr>
        <w:tc>
          <w:tcPr>
            <w:tcW w:w="2849" w:type="dxa"/>
          </w:tcPr>
          <w:p w14:paraId="20724AB0" w14:textId="77777777" w:rsidR="00333624" w:rsidRDefault="0033362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lang w:val="pl-PL"/>
              </w:rPr>
              <w:t>……………………………</w:t>
            </w:r>
          </w:p>
        </w:tc>
        <w:tc>
          <w:tcPr>
            <w:tcW w:w="3457" w:type="dxa"/>
          </w:tcPr>
          <w:p w14:paraId="5BA806CC" w14:textId="77777777" w:rsidR="00333624" w:rsidRPr="008B6150" w:rsidRDefault="0033362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2856" w:type="dxa"/>
          </w:tcPr>
          <w:p w14:paraId="5819972D" w14:textId="77777777" w:rsidR="00333624" w:rsidRPr="008B6150" w:rsidRDefault="0033362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333624" w14:paraId="1980436F" w14:textId="77777777" w:rsidTr="00C81F0F">
        <w:trPr>
          <w:trHeight w:val="201"/>
        </w:trPr>
        <w:tc>
          <w:tcPr>
            <w:tcW w:w="2849" w:type="dxa"/>
          </w:tcPr>
          <w:p w14:paraId="13B685B7" w14:textId="77777777" w:rsidR="00333624" w:rsidRDefault="00333624" w:rsidP="00C81F0F">
            <w:pPr>
              <w:pStyle w:val="TableParagraph"/>
              <w:ind w:left="0"/>
              <w:jc w:val="center"/>
              <w:rPr>
                <w:lang w:val="pl-PL"/>
              </w:rPr>
            </w:pPr>
            <w:r w:rsidRPr="008B6150">
              <w:rPr>
                <w:sz w:val="20"/>
                <w:szCs w:val="20"/>
                <w:lang w:val="pl-PL"/>
              </w:rPr>
              <w:t>(</w:t>
            </w:r>
            <w:r w:rsidRPr="008B6150">
              <w:rPr>
                <w:i/>
                <w:iCs/>
                <w:sz w:val="20"/>
                <w:szCs w:val="20"/>
                <w:lang w:val="pl-PL"/>
              </w:rPr>
              <w:t>data i podpis</w:t>
            </w:r>
            <w:r>
              <w:rPr>
                <w:i/>
                <w:iCs/>
                <w:sz w:val="20"/>
                <w:szCs w:val="20"/>
                <w:lang w:val="pl-PL"/>
              </w:rPr>
              <w:t>)</w:t>
            </w:r>
          </w:p>
        </w:tc>
        <w:tc>
          <w:tcPr>
            <w:tcW w:w="3457" w:type="dxa"/>
          </w:tcPr>
          <w:p w14:paraId="5C347DD8" w14:textId="77777777" w:rsidR="00333624" w:rsidRPr="008B6150" w:rsidRDefault="0033362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2856" w:type="dxa"/>
          </w:tcPr>
          <w:p w14:paraId="64CCA26E" w14:textId="77777777" w:rsidR="00333624" w:rsidRPr="008B6150" w:rsidRDefault="00333624" w:rsidP="00C81F0F">
            <w:pPr>
              <w:pStyle w:val="TableParagraph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14:paraId="68A7BB42" w14:textId="77777777" w:rsidR="00333624" w:rsidRDefault="00333624" w:rsidP="00333624">
      <w:pPr>
        <w:jc w:val="right"/>
        <w:rPr>
          <w:i/>
          <w:iCs/>
          <w:sz w:val="20"/>
          <w:szCs w:val="20"/>
        </w:rPr>
      </w:pPr>
    </w:p>
    <w:p w14:paraId="05C7CD30" w14:textId="77777777" w:rsidR="00333624" w:rsidRDefault="00333624" w:rsidP="00333624">
      <w:pPr>
        <w:jc w:val="right"/>
        <w:rPr>
          <w:i/>
          <w:iCs/>
          <w:sz w:val="20"/>
          <w:szCs w:val="20"/>
        </w:rPr>
      </w:pPr>
    </w:p>
    <w:p w14:paraId="5D1767BA" w14:textId="77777777" w:rsidR="00333624" w:rsidRPr="0090011E" w:rsidRDefault="00333624" w:rsidP="00333624">
      <w:pPr>
        <w:rPr>
          <w:sz w:val="20"/>
          <w:szCs w:val="20"/>
        </w:rPr>
      </w:pPr>
      <w:r w:rsidRPr="00720091">
        <w:rPr>
          <w:i/>
          <w:sz w:val="22"/>
          <w:szCs w:val="22"/>
          <w:highlight w:val="lightGray"/>
        </w:rPr>
        <w:t>*</w:t>
      </w:r>
      <w:r w:rsidRPr="0090011E">
        <w:rPr>
          <w:sz w:val="20"/>
          <w:szCs w:val="20"/>
        </w:rPr>
        <w:t>wybrać właściwe</w:t>
      </w:r>
    </w:p>
    <w:p w14:paraId="65F33ABC" w14:textId="77777777" w:rsidR="002A31B3" w:rsidRPr="00333624" w:rsidRDefault="00333624" w:rsidP="00333624">
      <w:pPr>
        <w:spacing w:after="168"/>
        <w:ind w:right="535"/>
        <w:jc w:val="both"/>
        <w:rPr>
          <w:sz w:val="20"/>
          <w:szCs w:val="20"/>
        </w:rPr>
      </w:pPr>
      <w:r w:rsidRPr="0090011E">
        <w:rPr>
          <w:sz w:val="20"/>
          <w:szCs w:val="20"/>
        </w:rPr>
        <w:t>*lub</w:t>
      </w:r>
      <w:r>
        <w:rPr>
          <w:sz w:val="20"/>
          <w:szCs w:val="20"/>
        </w:rPr>
        <w:t xml:space="preserve"> kierownik</w:t>
      </w:r>
      <w:r w:rsidRPr="0090011E">
        <w:rPr>
          <w:sz w:val="20"/>
          <w:szCs w:val="20"/>
        </w:rPr>
        <w:t xml:space="preserve"> podstawowej jednostki organizacyjnej,</w:t>
      </w:r>
      <w:r>
        <w:rPr>
          <w:sz w:val="20"/>
          <w:szCs w:val="20"/>
        </w:rPr>
        <w:t xml:space="preserve"> </w:t>
      </w:r>
      <w:r w:rsidRPr="0090011E">
        <w:rPr>
          <w:sz w:val="20"/>
          <w:szCs w:val="20"/>
        </w:rPr>
        <w:t>gdy dyscyplina nie posiada RND</w:t>
      </w:r>
      <w:bookmarkStart w:id="0" w:name="_GoBack"/>
      <w:bookmarkEnd w:id="0"/>
    </w:p>
    <w:sectPr w:rsidR="002A31B3" w:rsidRPr="00333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C5B83"/>
    <w:multiLevelType w:val="hybridMultilevel"/>
    <w:tmpl w:val="F0EC3D9E"/>
    <w:lvl w:ilvl="0" w:tplc="FE5811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038A9"/>
    <w:multiLevelType w:val="hybridMultilevel"/>
    <w:tmpl w:val="F8DE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624"/>
    <w:rsid w:val="002A31B3"/>
    <w:rsid w:val="0033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3C6D9"/>
  <w15:chartTrackingRefBased/>
  <w15:docId w15:val="{CC8A6B2E-C3C4-40D5-AC2A-CF64EC93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3624"/>
    <w:pPr>
      <w:ind w:left="720"/>
      <w:contextualSpacing/>
    </w:pPr>
  </w:style>
  <w:style w:type="table" w:styleId="Tabela-Siatka">
    <w:name w:val="Table Grid"/>
    <w:basedOn w:val="Standardowy"/>
    <w:uiPriority w:val="39"/>
    <w:rsid w:val="0033362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99"/>
    <w:qFormat/>
    <w:rsid w:val="00333624"/>
    <w:pPr>
      <w:widowControl w:val="0"/>
      <w:autoSpaceDE w:val="0"/>
      <w:autoSpaceDN w:val="0"/>
      <w:ind w:left="103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F50E8FCEFA9741ADCB4FAFF3BD7D3E" ma:contentTypeVersion="2" ma:contentTypeDescription="Utwórz nowy dokument." ma:contentTypeScope="" ma:versionID="47b93dfa4f720864655764c4da088975">
  <xsd:schema xmlns:xsd="http://www.w3.org/2001/XMLSchema" xmlns:xs="http://www.w3.org/2001/XMLSchema" xmlns:p="http://schemas.microsoft.com/office/2006/metadata/properties" xmlns:ns2="a4866925-7413-4efe-a886-3b6ce885325e" targetNamespace="http://schemas.microsoft.com/office/2006/metadata/properties" ma:root="true" ma:fieldsID="4a123982903450ccc055211d1cda74cf" ns2:_="">
    <xsd:import namespace="a4866925-7413-4efe-a886-3b6ce8853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66925-7413-4efe-a886-3b6ce8853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E0760A51-0144-4F84-BBE4-99B9FE3CB283}"/>
</file>

<file path=customXml/itemProps2.xml><?xml version="1.0" encoding="utf-8"?>
<ds:datastoreItem xmlns:ds="http://schemas.openxmlformats.org/officeDocument/2006/customXml" ds:itemID="{B1A6FA20-73B8-476F-9DD0-F1209E285AD1}"/>
</file>

<file path=customXml/itemProps3.xml><?xml version="1.0" encoding="utf-8"?>
<ds:datastoreItem xmlns:ds="http://schemas.openxmlformats.org/officeDocument/2006/customXml" ds:itemID="{5CAA844C-1793-42B7-8D4C-B7DA7FA15DBA}"/>
</file>

<file path=customXml/itemProps4.xml><?xml version="1.0" encoding="utf-8"?>
<ds:datastoreItem xmlns:ds="http://schemas.openxmlformats.org/officeDocument/2006/customXml" ds:itemID="{3C0444E6-90EB-4861-A2D3-AED19C91A2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1279</Characters>
  <Application>Microsoft Office Word</Application>
  <DocSecurity>0</DocSecurity>
  <Lines>10</Lines>
  <Paragraphs>2</Paragraphs>
  <ScaleCrop>false</ScaleCrop>
  <Company>Politechnika Warszawska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Pietraszuk Marta</dc:creator>
  <cp:keywords/>
  <dc:description/>
  <cp:lastModifiedBy>Pietraszuk Marta</cp:lastModifiedBy>
  <cp:revision>1</cp:revision>
  <dcterms:created xsi:type="dcterms:W3CDTF">2022-01-17T12:45:00Z</dcterms:created>
  <dcterms:modified xsi:type="dcterms:W3CDTF">2022-01-17T12:45:00Z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0x0101008CF50E8FCEFA9741ADCB4FAFF3BD7D3E</vt:lpwstr>
  </property>
</Properties>
</file>