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57B64B3" w14:textId="1434D746" w:rsidR="000F2B98" w:rsidRPr="00092F76" w:rsidRDefault="000F2B98" w:rsidP="00BC7EA4">
      <w:pPr>
        <w:jc w:val="right"/>
        <w:rPr>
          <w:sz w:val="20"/>
          <w:szCs w:val="20"/>
        </w:rPr>
      </w:pPr>
      <w:r w:rsidRPr="573853F5">
        <w:rPr>
          <w:i/>
          <w:iCs/>
          <w:sz w:val="20"/>
          <w:szCs w:val="20"/>
        </w:rPr>
        <w:t xml:space="preserve">Załącznik nr 1 do </w:t>
      </w:r>
      <w:r w:rsidR="00075DB4" w:rsidRPr="573853F5">
        <w:rPr>
          <w:i/>
          <w:iCs/>
          <w:sz w:val="20"/>
          <w:szCs w:val="20"/>
        </w:rPr>
        <w:t>Regulaminu konkursu na granty RND IB PW</w:t>
      </w:r>
    </w:p>
    <w:p w14:paraId="69D2E49E" w14:textId="77777777" w:rsidR="000F2B98" w:rsidRPr="00064C63" w:rsidRDefault="000F2B98" w:rsidP="000F2B98">
      <w:pPr>
        <w:rPr>
          <w:b/>
          <w:sz w:val="22"/>
          <w:szCs w:val="22"/>
        </w:rPr>
      </w:pPr>
    </w:p>
    <w:p w14:paraId="5A996713" w14:textId="77777777" w:rsidR="000F2B98" w:rsidRPr="00064C63" w:rsidRDefault="000F2B98" w:rsidP="000F2B98">
      <w:pPr>
        <w:ind w:firstLine="4"/>
        <w:jc w:val="center"/>
        <w:rPr>
          <w:b/>
          <w:sz w:val="22"/>
          <w:szCs w:val="22"/>
        </w:rPr>
      </w:pPr>
      <w:r w:rsidRPr="00064C63">
        <w:rPr>
          <w:b/>
          <w:sz w:val="22"/>
          <w:szCs w:val="22"/>
        </w:rPr>
        <w:t xml:space="preserve">WNIOSEK </w:t>
      </w:r>
      <w:r>
        <w:rPr>
          <w:b/>
          <w:sz w:val="22"/>
          <w:szCs w:val="22"/>
        </w:rPr>
        <w:t xml:space="preserve">nr …………….. </w:t>
      </w:r>
    </w:p>
    <w:p w14:paraId="4A143066" w14:textId="39426539" w:rsidR="000F2B98" w:rsidRPr="00064C63" w:rsidRDefault="000F2B98" w:rsidP="000F2B98">
      <w:pPr>
        <w:ind w:firstLine="4"/>
        <w:rPr>
          <w:sz w:val="22"/>
          <w:szCs w:val="22"/>
        </w:rPr>
      </w:pPr>
      <w:r w:rsidRPr="00064C63">
        <w:rPr>
          <w:b/>
          <w:sz w:val="22"/>
          <w:szCs w:val="22"/>
        </w:rPr>
        <w:t>o grant</w:t>
      </w:r>
      <w:r>
        <w:rPr>
          <w:b/>
          <w:sz w:val="22"/>
          <w:szCs w:val="22"/>
        </w:rPr>
        <w:t xml:space="preserve"> na finansowanie badań naukowych w dyscyplinie</w:t>
      </w:r>
      <w:r w:rsidRPr="00064C63">
        <w:rPr>
          <w:b/>
          <w:sz w:val="22"/>
          <w:szCs w:val="22"/>
        </w:rPr>
        <w:t xml:space="preserve"> </w:t>
      </w:r>
      <w:r w:rsidR="00075DB4">
        <w:rPr>
          <w:b/>
          <w:sz w:val="22"/>
          <w:szCs w:val="22"/>
        </w:rPr>
        <w:t xml:space="preserve">Inżynieria Biomedyczna </w:t>
      </w:r>
      <w:r>
        <w:rPr>
          <w:b/>
          <w:sz w:val="22"/>
          <w:szCs w:val="22"/>
        </w:rPr>
        <w:t>w roku</w:t>
      </w:r>
      <w:r w:rsidR="00075DB4">
        <w:rPr>
          <w:b/>
          <w:sz w:val="22"/>
          <w:szCs w:val="22"/>
        </w:rPr>
        <w:t xml:space="preserve"> 2022</w:t>
      </w:r>
      <w:r w:rsidRPr="00064C63">
        <w:rPr>
          <w:b/>
          <w:sz w:val="22"/>
          <w:szCs w:val="22"/>
        </w:rPr>
        <w:br/>
      </w:r>
    </w:p>
    <w:tbl>
      <w:tblPr>
        <w:tblW w:w="10452" w:type="dxa"/>
        <w:tblInd w:w="-714" w:type="dxa"/>
        <w:tblLayout w:type="fixed"/>
        <w:tblCellMar>
          <w:top w:w="41" w:type="dxa"/>
          <w:left w:w="106" w:type="dxa"/>
          <w:right w:w="80" w:type="dxa"/>
        </w:tblCellMar>
        <w:tblLook w:val="00A0" w:firstRow="1" w:lastRow="0" w:firstColumn="1" w:lastColumn="0" w:noHBand="0" w:noVBand="0"/>
      </w:tblPr>
      <w:tblGrid>
        <w:gridCol w:w="3119"/>
        <w:gridCol w:w="31"/>
        <w:gridCol w:w="109"/>
        <w:gridCol w:w="7193"/>
      </w:tblGrid>
      <w:tr w:rsidR="000F2B98" w:rsidRPr="00064C63" w14:paraId="02D42BD5" w14:textId="77777777" w:rsidTr="573853F5">
        <w:trPr>
          <w:trHeight w:val="502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0391937F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I. Dane Kierownika grantu </w:t>
            </w:r>
          </w:p>
        </w:tc>
      </w:tr>
      <w:tr w:rsidR="000F2B98" w:rsidRPr="00064C63" w14:paraId="186E309D" w14:textId="77777777" w:rsidTr="573853F5">
        <w:trPr>
          <w:trHeight w:val="555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A242CD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Stopień/tytuł naukowy, imię </w:t>
            </w:r>
            <w:r w:rsidRPr="00064C63">
              <w:rPr>
                <w:sz w:val="22"/>
                <w:szCs w:val="22"/>
              </w:rPr>
              <w:br/>
              <w:t xml:space="preserve">i nazwisko </w:t>
            </w:r>
            <w:r w:rsidRPr="00064C63">
              <w:rPr>
                <w:strike/>
                <w:sz w:val="22"/>
                <w:szCs w:val="22"/>
              </w:rPr>
              <w:t xml:space="preserve"> 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BE983B3" w14:textId="77777777" w:rsidR="000F2B98" w:rsidRPr="00064C63" w:rsidRDefault="000F2B98" w:rsidP="002101BB">
            <w:pPr>
              <w:spacing w:line="259" w:lineRule="auto"/>
              <w:ind w:left="24"/>
              <w:jc w:val="center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2B98" w:rsidRPr="00064C63" w14:paraId="7DB77AD2" w14:textId="77777777" w:rsidTr="573853F5">
        <w:trPr>
          <w:trHeight w:val="397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564BAE8E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>Nr telefonu</w:t>
            </w:r>
            <w:r>
              <w:rPr>
                <w:sz w:val="22"/>
                <w:szCs w:val="22"/>
              </w:rPr>
              <w:t xml:space="preserve"> służbowy</w:t>
            </w:r>
            <w:r w:rsidRPr="00064C63">
              <w:rPr>
                <w:sz w:val="22"/>
                <w:szCs w:val="22"/>
              </w:rPr>
              <w:t>/adres email</w:t>
            </w:r>
            <w:r>
              <w:rPr>
                <w:sz w:val="22"/>
                <w:szCs w:val="22"/>
              </w:rPr>
              <w:t xml:space="preserve"> służbowy</w:t>
            </w:r>
            <w:r w:rsidRPr="00064C63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0746E48" w14:textId="77777777" w:rsidR="000F2B98" w:rsidRPr="00064C63" w:rsidRDefault="000F2B98" w:rsidP="002101BB">
            <w:pPr>
              <w:spacing w:line="259" w:lineRule="auto"/>
              <w:ind w:left="24"/>
              <w:jc w:val="center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2B98" w:rsidRPr="00064C63" w14:paraId="4042E0F9" w14:textId="77777777" w:rsidTr="573853F5">
        <w:trPr>
          <w:trHeight w:val="397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2EFD31D" w14:textId="5735B09D" w:rsidR="000F2B98" w:rsidRPr="00064C63" w:rsidRDefault="001C60AE" w:rsidP="002101B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Wydział</w:t>
            </w:r>
            <w:r w:rsidR="000F2B98">
              <w:rPr>
                <w:sz w:val="22"/>
                <w:szCs w:val="22"/>
              </w:rPr>
              <w:t xml:space="preserve"> </w:t>
            </w:r>
            <w:r w:rsidR="000F2B98" w:rsidRPr="00064C63">
              <w:rPr>
                <w:sz w:val="22"/>
                <w:szCs w:val="22"/>
              </w:rPr>
              <w:t>PW: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582A6B9" w14:textId="77777777" w:rsidR="000F2B98" w:rsidRPr="00064C63" w:rsidRDefault="000F2B98" w:rsidP="002101BB">
            <w:pPr>
              <w:spacing w:line="259" w:lineRule="auto"/>
              <w:ind w:left="24"/>
              <w:jc w:val="center"/>
              <w:rPr>
                <w:b/>
                <w:sz w:val="22"/>
                <w:szCs w:val="22"/>
              </w:rPr>
            </w:pPr>
          </w:p>
        </w:tc>
      </w:tr>
      <w:tr w:rsidR="000F2B98" w:rsidRPr="00064C63" w14:paraId="1F55AD11" w14:textId="77777777" w:rsidTr="573853F5">
        <w:trPr>
          <w:trHeight w:val="511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0BD9229" w14:textId="474B22F8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>Dyscyplina</w:t>
            </w:r>
            <w:r w:rsidR="001C60AE">
              <w:rPr>
                <w:sz w:val="22"/>
                <w:szCs w:val="22"/>
              </w:rPr>
              <w:t xml:space="preserve"> (</w:t>
            </w:r>
            <w:r w:rsidR="001F3664">
              <w:rPr>
                <w:sz w:val="22"/>
                <w:szCs w:val="22"/>
              </w:rPr>
              <w:t>udział procentowy</w:t>
            </w:r>
            <w:r w:rsidR="006B279F">
              <w:rPr>
                <w:rStyle w:val="Odwoanieprzypisudolnego"/>
                <w:sz w:val="22"/>
                <w:szCs w:val="22"/>
              </w:rPr>
              <w:footnoteReference w:id="2"/>
            </w:r>
            <w:r w:rsidR="001C60AE">
              <w:rPr>
                <w:sz w:val="22"/>
                <w:szCs w:val="22"/>
              </w:rPr>
              <w:t>)</w:t>
            </w:r>
            <w:r w:rsidRPr="00064C63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39D29B3" w14:textId="77777777" w:rsidR="000F2B98" w:rsidRPr="00064C63" w:rsidRDefault="000F2B98" w:rsidP="002101BB">
            <w:pPr>
              <w:spacing w:line="259" w:lineRule="auto"/>
              <w:ind w:left="24"/>
              <w:jc w:val="center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2B98" w:rsidRPr="00064C63" w14:paraId="1BFE3E8B" w14:textId="77777777" w:rsidTr="573853F5">
        <w:trPr>
          <w:trHeight w:val="509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4DD3460" w14:textId="77777777" w:rsidR="000F2B98" w:rsidRPr="00064C63" w:rsidRDefault="000F2B98" w:rsidP="002101BB">
            <w:pPr>
              <w:spacing w:line="259" w:lineRule="auto"/>
              <w:rPr>
                <w:b/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Dane członków zespołu (jeśli dotyczy): </w:t>
            </w:r>
          </w:p>
          <w:p w14:paraId="252F207E" w14:textId="630C9D79" w:rsidR="006005B7" w:rsidRPr="00145602" w:rsidRDefault="000F2B98" w:rsidP="001B6AFC">
            <w:pPr>
              <w:spacing w:line="259" w:lineRule="auto"/>
              <w:rPr>
                <w:bCs/>
                <w:sz w:val="22"/>
                <w:szCs w:val="22"/>
              </w:rPr>
            </w:pPr>
            <w:r w:rsidRPr="00145602">
              <w:rPr>
                <w:bCs/>
                <w:sz w:val="22"/>
                <w:szCs w:val="22"/>
              </w:rPr>
              <w:t>(poniższe dane należy przedstawić odrębnie w odniesieniu do każdego członka zespołu</w:t>
            </w:r>
            <w:r w:rsidR="001B6AFC">
              <w:rPr>
                <w:bCs/>
                <w:sz w:val="22"/>
                <w:szCs w:val="22"/>
              </w:rPr>
              <w:t xml:space="preserve">, </w:t>
            </w:r>
            <w:r w:rsidR="006005B7">
              <w:rPr>
                <w:bCs/>
                <w:sz w:val="22"/>
                <w:szCs w:val="22"/>
              </w:rPr>
              <w:t>jeśli grant ma charakter promotorski, podkreślić, że głównym wykonawcą jest doktorant)</w:t>
            </w:r>
          </w:p>
        </w:tc>
      </w:tr>
      <w:tr w:rsidR="000F2B98" w:rsidRPr="00064C63" w14:paraId="78751EFD" w14:textId="77777777" w:rsidTr="573853F5">
        <w:trPr>
          <w:trHeight w:val="508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3B219E4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Stopień/tytuł naukowy, imię </w:t>
            </w:r>
            <w:r w:rsidRPr="00064C63">
              <w:rPr>
                <w:sz w:val="22"/>
                <w:szCs w:val="22"/>
              </w:rPr>
              <w:br/>
              <w:t xml:space="preserve">i nazwisko 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297E690" w14:textId="77777777" w:rsidR="000F2B98" w:rsidRPr="00064C63" w:rsidRDefault="000F2B98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2B98" w:rsidRPr="00064C63" w14:paraId="3B3A2E85" w14:textId="77777777" w:rsidTr="573853F5">
        <w:trPr>
          <w:trHeight w:val="508"/>
        </w:trPr>
        <w:tc>
          <w:tcPr>
            <w:tcW w:w="3259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032D9B4" w14:textId="2B558D85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>Dyscyplina</w:t>
            </w:r>
            <w:r w:rsidR="001C60AE">
              <w:rPr>
                <w:sz w:val="22"/>
                <w:szCs w:val="22"/>
              </w:rPr>
              <w:t xml:space="preserve"> (udział</w:t>
            </w:r>
            <w:r w:rsidR="001F3664">
              <w:rPr>
                <w:sz w:val="22"/>
                <w:szCs w:val="22"/>
              </w:rPr>
              <w:t xml:space="preserve"> procentowy</w:t>
            </w:r>
            <w:r w:rsidR="001C60AE">
              <w:rPr>
                <w:sz w:val="22"/>
                <w:szCs w:val="22"/>
              </w:rPr>
              <w:t>)</w:t>
            </w:r>
            <w:r w:rsidRPr="00064C63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19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79D6A9BA" w14:textId="77777777" w:rsidR="000F2B98" w:rsidRPr="00064C63" w:rsidRDefault="000F2B98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0F2B98" w:rsidRPr="00064C63" w14:paraId="1969A08D" w14:textId="77777777" w:rsidTr="573853F5">
        <w:trPr>
          <w:trHeight w:val="616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2177829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>II. Informacje o grancie</w:t>
            </w:r>
          </w:p>
        </w:tc>
      </w:tr>
      <w:tr w:rsidR="000F2B98" w:rsidRPr="00064C63" w14:paraId="100117D6" w14:textId="77777777" w:rsidTr="573853F5">
        <w:trPr>
          <w:trHeight w:val="450"/>
        </w:trPr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4410B08" w14:textId="2955AC3E" w:rsidR="000F2B98" w:rsidRPr="00064C63" w:rsidRDefault="00145602" w:rsidP="006005B7">
            <w:pPr>
              <w:spacing w:line="259" w:lineRule="auto"/>
              <w:rPr>
                <w:sz w:val="22"/>
                <w:szCs w:val="22"/>
              </w:rPr>
            </w:pPr>
            <w:r w:rsidRPr="00145602">
              <w:rPr>
                <w:sz w:val="22"/>
                <w:szCs w:val="22"/>
              </w:rPr>
              <w:t>Tytuł grantu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E50E229" w14:textId="77777777" w:rsidR="000F2B98" w:rsidRPr="00064C63" w:rsidRDefault="000F2B98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 </w:t>
            </w:r>
          </w:p>
        </w:tc>
      </w:tr>
      <w:tr w:rsidR="006005B7" w:rsidRPr="00064C63" w14:paraId="5B917529" w14:textId="77777777" w:rsidTr="001B6AFC">
        <w:trPr>
          <w:trHeight w:val="450"/>
        </w:trPr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vAlign w:val="center"/>
          </w:tcPr>
          <w:p w14:paraId="122AF5BE" w14:textId="366A5BE0" w:rsidR="006005B7" w:rsidRPr="00145602" w:rsidRDefault="006005B7" w:rsidP="002101BB">
            <w:pPr>
              <w:spacing w:line="259" w:lineRule="auto"/>
              <w:rPr>
                <w:sz w:val="22"/>
                <w:szCs w:val="22"/>
              </w:rPr>
            </w:pPr>
            <w:r w:rsidRPr="00145602">
              <w:rPr>
                <w:sz w:val="22"/>
                <w:szCs w:val="22"/>
              </w:rPr>
              <w:t>dyscyplina przypisania osiągnięcia</w:t>
            </w:r>
            <w:r>
              <w:rPr>
                <w:sz w:val="22"/>
                <w:szCs w:val="22"/>
              </w:rPr>
              <w:t xml:space="preserve"> (procentowo)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15222FD3" w14:textId="77777777" w:rsidR="006005B7" w:rsidRPr="00064C63" w:rsidRDefault="006005B7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</w:p>
        </w:tc>
      </w:tr>
      <w:tr w:rsidR="000F2B98" w:rsidRPr="00064C63" w14:paraId="701D72D7" w14:textId="77777777" w:rsidTr="001B6AFC">
        <w:trPr>
          <w:trHeight w:val="467"/>
        </w:trPr>
        <w:tc>
          <w:tcPr>
            <w:tcW w:w="31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ED1DBF" w14:textId="5AD10B83" w:rsidR="000F2B98" w:rsidRPr="00064C63" w:rsidRDefault="000F2B98" w:rsidP="001B6AFC">
            <w:pPr>
              <w:spacing w:line="259" w:lineRule="auto"/>
              <w:rPr>
                <w:sz w:val="22"/>
                <w:szCs w:val="22"/>
              </w:rPr>
            </w:pPr>
            <w:r w:rsidRPr="573853F5">
              <w:rPr>
                <w:sz w:val="22"/>
                <w:szCs w:val="22"/>
              </w:rPr>
              <w:t xml:space="preserve">Charakter </w:t>
            </w:r>
            <w:r w:rsidR="001B6AFC">
              <w:rPr>
                <w:sz w:val="22"/>
                <w:szCs w:val="22"/>
              </w:rPr>
              <w:t>projektu</w:t>
            </w:r>
            <w:r w:rsidRPr="573853F5">
              <w:rPr>
                <w:sz w:val="22"/>
                <w:szCs w:val="22"/>
              </w:rPr>
              <w:t xml:space="preserve">: 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49B2D16" w14:textId="40B5C460" w:rsidR="000F2B98" w:rsidRPr="00064C63" w:rsidRDefault="000F2B98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 w:rsidRPr="00064C63">
              <w:rPr>
                <w:color w:val="FFFFFF"/>
                <w:sz w:val="22"/>
                <w:szCs w:val="22"/>
              </w:rPr>
              <w:t></w:t>
            </w:r>
            <w:r w:rsidRPr="002101BB">
              <w:rPr>
                <w:sz w:val="22"/>
                <w:szCs w:val="22"/>
              </w:rPr>
              <w:t>autorski</w:t>
            </w:r>
          </w:p>
        </w:tc>
      </w:tr>
      <w:tr w:rsidR="000F2B98" w:rsidRPr="00064C63" w14:paraId="6243A712" w14:textId="77777777" w:rsidTr="001B6AFC">
        <w:trPr>
          <w:trHeight w:val="811"/>
        </w:trPr>
        <w:tc>
          <w:tcPr>
            <w:tcW w:w="31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B97BE" w14:textId="77777777" w:rsidR="000F2B98" w:rsidRPr="00064C63" w:rsidRDefault="000F2B98" w:rsidP="002101BB">
            <w:pPr>
              <w:spacing w:after="160" w:line="259" w:lineRule="auto"/>
              <w:rPr>
                <w:sz w:val="22"/>
                <w:szCs w:val="22"/>
              </w:rPr>
            </w:pP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018934C3" w14:textId="183B706B" w:rsidR="000F2B98" w:rsidRPr="001B6AFC" w:rsidRDefault="000F2B98" w:rsidP="002101BB">
            <w:pPr>
              <w:spacing w:after="55" w:line="259" w:lineRule="auto"/>
              <w:ind w:left="3"/>
              <w:rPr>
                <w:sz w:val="22"/>
                <w:szCs w:val="20"/>
              </w:rPr>
            </w:pPr>
            <w:r w:rsidRPr="00703F64">
              <w:rPr>
                <w:color w:val="FFFFFF"/>
                <w:sz w:val="20"/>
                <w:szCs w:val="20"/>
              </w:rPr>
              <w:t></w:t>
            </w:r>
            <w:r w:rsidRPr="001B6AFC">
              <w:rPr>
                <w:sz w:val="22"/>
                <w:szCs w:val="20"/>
              </w:rPr>
              <w:t xml:space="preserve">współautorski: </w:t>
            </w:r>
          </w:p>
          <w:p w14:paraId="07B9BD10" w14:textId="77777777" w:rsidR="000F2B98" w:rsidRPr="00703F64" w:rsidRDefault="000F2B98" w:rsidP="000F2B98">
            <w:pPr>
              <w:numPr>
                <w:ilvl w:val="0"/>
                <w:numId w:val="2"/>
              </w:numPr>
              <w:spacing w:after="14" w:line="259" w:lineRule="auto"/>
              <w:ind w:left="420" w:hanging="284"/>
              <w:rPr>
                <w:sz w:val="20"/>
                <w:szCs w:val="20"/>
              </w:rPr>
            </w:pPr>
            <w:r w:rsidRPr="00703F64">
              <w:rPr>
                <w:sz w:val="20"/>
                <w:szCs w:val="20"/>
              </w:rPr>
              <w:t>z osobami z PW/spoza PW ………………………………………………………………………</w:t>
            </w:r>
            <w:r>
              <w:rPr>
                <w:sz w:val="20"/>
                <w:szCs w:val="20"/>
              </w:rPr>
              <w:t>………………</w:t>
            </w:r>
          </w:p>
          <w:p w14:paraId="7B96C655" w14:textId="77777777" w:rsidR="000F2B98" w:rsidRPr="00703F64" w:rsidRDefault="000F2B98" w:rsidP="000F2B98">
            <w:pPr>
              <w:numPr>
                <w:ilvl w:val="0"/>
                <w:numId w:val="2"/>
              </w:numPr>
              <w:spacing w:line="259" w:lineRule="auto"/>
              <w:ind w:left="420" w:hanging="284"/>
              <w:rPr>
                <w:sz w:val="20"/>
                <w:szCs w:val="20"/>
              </w:rPr>
            </w:pPr>
            <w:r w:rsidRPr="00703F64">
              <w:rPr>
                <w:sz w:val="20"/>
                <w:szCs w:val="20"/>
              </w:rPr>
              <w:t>procentowy udział współautorstwa uczestników grantu………………………………….…………………………………</w:t>
            </w:r>
            <w:r>
              <w:rPr>
                <w:sz w:val="20"/>
                <w:szCs w:val="20"/>
              </w:rPr>
              <w:t>………….</w:t>
            </w:r>
          </w:p>
        </w:tc>
      </w:tr>
      <w:tr w:rsidR="000F2B98" w:rsidRPr="00064C63" w14:paraId="64276D1B" w14:textId="77777777" w:rsidTr="001B6AFC">
        <w:trPr>
          <w:trHeight w:val="780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6D4D42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Termin zakończenia realizacji grantu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auto"/>
              <w:bottom w:val="single" w:sz="4" w:space="0" w:color="000000" w:themeColor="text1"/>
              <w:right w:val="single" w:sz="4" w:space="0" w:color="000000" w:themeColor="text1"/>
            </w:tcBorders>
          </w:tcPr>
          <w:p w14:paraId="7439B025" w14:textId="77777777" w:rsidR="000F2B98" w:rsidRPr="00064C63" w:rsidRDefault="000F2B98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</w:t>
            </w:r>
          </w:p>
        </w:tc>
      </w:tr>
      <w:tr w:rsidR="00CF52A4" w:rsidRPr="00064C63" w14:paraId="4257683C" w14:textId="77777777" w:rsidTr="001B6AFC">
        <w:trPr>
          <w:trHeight w:val="992"/>
        </w:trPr>
        <w:tc>
          <w:tcPr>
            <w:tcW w:w="3150" w:type="dxa"/>
            <w:gridSpan w:val="2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20B7EB4E" w14:textId="77777777" w:rsidR="00CF52A4" w:rsidRPr="00064C63" w:rsidRDefault="00CF52A4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Deklarowane rezultaty *: 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4ACAC7D5" w14:textId="77777777" w:rsidR="00CF52A4" w:rsidRDefault="00CF52A4" w:rsidP="002101BB">
            <w:pPr>
              <w:spacing w:line="252" w:lineRule="auto"/>
              <w:ind w:left="3"/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wyniki badań naukowych, szczególnie przy współpracy międzywydziałowej, krajowej lub międzynarodowej</w:t>
            </w:r>
          </w:p>
          <w:p w14:paraId="60610E91" w14:textId="6BBD497B" w:rsidR="00CF52A4" w:rsidRDefault="00CF52A4" w:rsidP="002101BB">
            <w:pPr>
              <w:spacing w:line="252" w:lineRule="auto"/>
              <w:ind w:left="3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artykuł(y) w wydawnictwach, czasopismach i materiałach konferencyjnych, zamieszczonych w wykazie zgodnie z przepisami wydanymi na podstawie art. 267 ust. 2 pkt 2 Ustawy</w:t>
            </w:r>
          </w:p>
          <w:p w14:paraId="6FD4E258" w14:textId="240A3D55" w:rsidR="003C3BB0" w:rsidRDefault="00D8388E" w:rsidP="002101BB">
            <w:pPr>
              <w:spacing w:line="252" w:lineRule="auto"/>
              <w:ind w:left="3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artykuł(y) w wydawnictwach, czasopismach i materiałach konferencyjnych indeksowanych </w:t>
            </w:r>
            <w:r w:rsidR="003872D9">
              <w:rPr>
                <w:sz w:val="18"/>
              </w:rPr>
              <w:t>w JCR</w:t>
            </w:r>
          </w:p>
          <w:p w14:paraId="0678C8DD" w14:textId="77777777" w:rsidR="00CF52A4" w:rsidRDefault="00CF52A4" w:rsidP="002101BB">
            <w:pPr>
              <w:spacing w:line="252" w:lineRule="auto"/>
              <w:ind w:left="3"/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wniosek konkursowy o projekt badawczy lub badawczo-rozwojowy agencji krajowej lub międzynarodowej</w:t>
            </w:r>
          </w:p>
          <w:p w14:paraId="62BE873F" w14:textId="77777777" w:rsidR="00CF52A4" w:rsidRPr="00064C63" w:rsidRDefault="00CF52A4" w:rsidP="002101BB">
            <w:pPr>
              <w:spacing w:line="259" w:lineRule="auto"/>
              <w:ind w:left="3"/>
              <w:rPr>
                <w:sz w:val="22"/>
                <w:szCs w:val="22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współudział w przygotowaniu przez przedsiębiorcę wniosku o grant z agencji krajowej (np. tzw. „szybka ścieżka”) w partnerstwie lub w konsorcjum z wydziałem, z którego wywodzi się kierownik grantu</w:t>
            </w:r>
          </w:p>
        </w:tc>
      </w:tr>
      <w:tr w:rsidR="004F4346" w:rsidRPr="00064C63" w14:paraId="2FCF2840" w14:textId="77777777" w:rsidTr="573853F5">
        <w:trPr>
          <w:trHeight w:val="780"/>
        </w:trPr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6FE1E395" w14:textId="360E7AD9" w:rsidR="004F4346" w:rsidRDefault="00562A8C" w:rsidP="002101BB">
            <w:pPr>
              <w:spacing w:line="259" w:lineRule="auto"/>
              <w:rPr>
                <w:sz w:val="22"/>
                <w:szCs w:val="22"/>
              </w:rPr>
            </w:pPr>
            <w:r w:rsidRPr="00562A8C">
              <w:rPr>
                <w:sz w:val="22"/>
                <w:szCs w:val="22"/>
              </w:rPr>
              <w:lastRenderedPageBreak/>
              <w:t>Deklarowany termin wydania publikacji lub złożenia publikacji do wydania lub termin składania wniosków o projekty (m-c, rok)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7E4CE67" w14:textId="77777777" w:rsidR="004F4346" w:rsidRPr="00064C63" w:rsidRDefault="004F4346" w:rsidP="002101BB">
            <w:pPr>
              <w:spacing w:line="259" w:lineRule="auto"/>
              <w:ind w:left="3"/>
              <w:rPr>
                <w:b/>
                <w:sz w:val="22"/>
                <w:szCs w:val="22"/>
              </w:rPr>
            </w:pPr>
          </w:p>
        </w:tc>
      </w:tr>
      <w:tr w:rsidR="000F2B98" w:rsidRPr="00064C63" w14:paraId="03D8BE07" w14:textId="77777777" w:rsidTr="573853F5">
        <w:trPr>
          <w:trHeight w:val="780"/>
        </w:trPr>
        <w:tc>
          <w:tcPr>
            <w:tcW w:w="315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</w:tcPr>
          <w:p w14:paraId="06DF1383" w14:textId="19A8D1E2" w:rsidR="000F2B98" w:rsidRPr="001B6AFC" w:rsidRDefault="00063EA3" w:rsidP="00595EA9">
            <w:pPr>
              <w:spacing w:line="252" w:lineRule="auto"/>
              <w:ind w:left="3"/>
              <w:rPr>
                <w:sz w:val="18"/>
              </w:rPr>
            </w:pPr>
            <w:r w:rsidRPr="00063EA3">
              <w:rPr>
                <w:sz w:val="22"/>
                <w:szCs w:val="22"/>
              </w:rPr>
              <w:t>Proponowane czasopisma dla artykułów zadeklarowanych jako rezultaty grantu lub nazwa wydawnictwa w przypadku publikacji monografii</w:t>
            </w:r>
            <w:r w:rsidR="00DA003E">
              <w:rPr>
                <w:sz w:val="22"/>
                <w:szCs w:val="22"/>
              </w:rPr>
              <w:t xml:space="preserve"> </w:t>
            </w:r>
            <w:r w:rsidR="00DA003E" w:rsidRPr="001B6AFC">
              <w:rPr>
                <w:sz w:val="28"/>
                <w:szCs w:val="22"/>
              </w:rPr>
              <w:t>(</w:t>
            </w:r>
            <w:r w:rsidR="00595EA9">
              <w:rPr>
                <w:sz w:val="28"/>
                <w:szCs w:val="22"/>
              </w:rPr>
              <w:t>l</w:t>
            </w:r>
            <w:r w:rsidR="00DA003E" w:rsidRPr="001B6AFC">
              <w:rPr>
                <w:sz w:val="22"/>
              </w:rPr>
              <w:t xml:space="preserve">iczba punktów </w:t>
            </w:r>
            <w:proofErr w:type="spellStart"/>
            <w:r w:rsidR="00DA003E" w:rsidRPr="001B6AFC">
              <w:rPr>
                <w:sz w:val="22"/>
              </w:rPr>
              <w:t>MEiN</w:t>
            </w:r>
            <w:proofErr w:type="spellEnd"/>
            <w:r w:rsidR="00595EA9">
              <w:rPr>
                <w:sz w:val="22"/>
              </w:rPr>
              <w:t>, IF czasopisma</w:t>
            </w:r>
            <w:r w:rsidR="00DA003E" w:rsidRPr="001B6AFC">
              <w:rPr>
                <w:sz w:val="28"/>
                <w:szCs w:val="22"/>
              </w:rPr>
              <w:t>)</w:t>
            </w:r>
          </w:p>
        </w:tc>
        <w:tc>
          <w:tcPr>
            <w:tcW w:w="7302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6FC3061" w14:textId="77777777" w:rsidR="000F2B98" w:rsidRPr="00064C63" w:rsidRDefault="000F2B98" w:rsidP="002101BB">
            <w:pPr>
              <w:spacing w:line="259" w:lineRule="auto"/>
              <w:ind w:left="3"/>
              <w:rPr>
                <w:b/>
                <w:sz w:val="22"/>
                <w:szCs w:val="22"/>
              </w:rPr>
            </w:pPr>
          </w:p>
        </w:tc>
      </w:tr>
      <w:tr w:rsidR="00407135" w:rsidRPr="00864726" w14:paraId="1908F204" w14:textId="77777777" w:rsidTr="573853F5">
        <w:trPr>
          <w:trHeight w:val="537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E7E6E6" w:themeFill="background2"/>
            <w:vAlign w:val="center"/>
          </w:tcPr>
          <w:p w14:paraId="4389D04D" w14:textId="64449DCD" w:rsidR="00407135" w:rsidRPr="00064C63" w:rsidRDefault="00864726" w:rsidP="00864726">
            <w:pPr>
              <w:spacing w:line="259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III. </w:t>
            </w:r>
            <w:r w:rsidRPr="00864726">
              <w:rPr>
                <w:b/>
                <w:sz w:val="22"/>
                <w:szCs w:val="22"/>
              </w:rPr>
              <w:t>Opis merytoryczny</w:t>
            </w:r>
          </w:p>
        </w:tc>
      </w:tr>
      <w:tr w:rsidR="00DE059A" w:rsidRPr="00864726" w14:paraId="51038067" w14:textId="77777777" w:rsidTr="00F577C5">
        <w:trPr>
          <w:trHeight w:val="367"/>
        </w:trPr>
        <w:tc>
          <w:tcPr>
            <w:tcW w:w="3119" w:type="dxa"/>
            <w:vMerge w:val="restart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5D0B1F3A" w14:textId="50FBE25A" w:rsidR="00DE059A" w:rsidRDefault="00DE059A" w:rsidP="00864726">
            <w:pPr>
              <w:spacing w:line="259" w:lineRule="auto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Powiązania tematyki projektu</w:t>
            </w:r>
          </w:p>
        </w:tc>
        <w:tc>
          <w:tcPr>
            <w:tcW w:w="733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3EFF61F" w14:textId="63AA4A98" w:rsidR="00DE059A" w:rsidRDefault="00DE059A" w:rsidP="00225E50">
            <w:pPr>
              <w:spacing w:line="252" w:lineRule="auto"/>
              <w:ind w:left="3"/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rozpoczęcie badań w tej tematyce</w:t>
            </w:r>
          </w:p>
          <w:p w14:paraId="28654B39" w14:textId="3FAFC935" w:rsidR="00DE059A" w:rsidRPr="00225E50" w:rsidRDefault="00DE059A" w:rsidP="00225E50">
            <w:pPr>
              <w:spacing w:line="252" w:lineRule="auto"/>
              <w:ind w:left="3"/>
            </w:pPr>
          </w:p>
        </w:tc>
      </w:tr>
      <w:tr w:rsidR="00DE059A" w:rsidRPr="00864726" w14:paraId="10EE2B84" w14:textId="77777777" w:rsidTr="00E83672">
        <w:trPr>
          <w:trHeight w:val="608"/>
        </w:trPr>
        <w:tc>
          <w:tcPr>
            <w:tcW w:w="3119" w:type="dxa"/>
            <w:vMerge/>
            <w:tcBorders>
              <w:left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3D11E362" w14:textId="77777777" w:rsidR="00DE059A" w:rsidRDefault="00DE059A" w:rsidP="00864726">
            <w:pPr>
              <w:spacing w:line="259" w:lineRule="auto"/>
              <w:rPr>
                <w:b/>
                <w:sz w:val="22"/>
                <w:szCs w:val="22"/>
              </w:rPr>
            </w:pPr>
          </w:p>
        </w:tc>
        <w:tc>
          <w:tcPr>
            <w:tcW w:w="733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7C3D6780" w14:textId="3B546EAC" w:rsidR="00DE059A" w:rsidRDefault="00DE059A" w:rsidP="001B6AFC">
            <w:pPr>
              <w:spacing w:line="252" w:lineRule="auto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kontynuacja wcześniejszych badań  (max 200 znaków)</w:t>
            </w:r>
          </w:p>
          <w:p w14:paraId="1A561EFF" w14:textId="6F8024B9" w:rsidR="00DE059A" w:rsidRDefault="00DE059A" w:rsidP="001B6AFC">
            <w:pPr>
              <w:spacing w:line="252" w:lineRule="auto"/>
              <w:rPr>
                <w:sz w:val="18"/>
              </w:rPr>
            </w:pPr>
          </w:p>
          <w:p w14:paraId="18437FC7" w14:textId="77777777" w:rsidR="00DE059A" w:rsidRDefault="00DE059A" w:rsidP="001B6AFC">
            <w:pPr>
              <w:spacing w:line="252" w:lineRule="auto"/>
              <w:rPr>
                <w:sz w:val="18"/>
              </w:rPr>
            </w:pPr>
          </w:p>
          <w:p w14:paraId="724D0CBA" w14:textId="76DAA26C" w:rsidR="00DE059A" w:rsidRDefault="00DE059A" w:rsidP="00DE059A">
            <w:pPr>
              <w:spacing w:line="252" w:lineRule="auto"/>
              <w:ind w:left="3"/>
              <w:rPr>
                <w:rFonts w:ascii="Wingdings 2" w:eastAsia="Wingdings 2" w:hAnsi="Wingdings 2" w:cs="Wingdings 2"/>
                <w:sz w:val="18"/>
              </w:rPr>
            </w:pPr>
          </w:p>
        </w:tc>
      </w:tr>
      <w:tr w:rsidR="00DE059A" w:rsidRPr="00864726" w14:paraId="04B7AD93" w14:textId="77777777" w:rsidTr="001B6AFC">
        <w:trPr>
          <w:trHeight w:val="930"/>
        </w:trPr>
        <w:tc>
          <w:tcPr>
            <w:tcW w:w="3119" w:type="dxa"/>
            <w:vMerge/>
            <w:tcBorders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  <w:vAlign w:val="center"/>
          </w:tcPr>
          <w:p w14:paraId="1ECACCF9" w14:textId="77777777" w:rsidR="00DE059A" w:rsidRDefault="00DE059A" w:rsidP="00864726">
            <w:pPr>
              <w:spacing w:line="259" w:lineRule="auto"/>
              <w:rPr>
                <w:b/>
                <w:sz w:val="22"/>
                <w:szCs w:val="22"/>
              </w:rPr>
            </w:pPr>
          </w:p>
        </w:tc>
        <w:tc>
          <w:tcPr>
            <w:tcW w:w="7333" w:type="dxa"/>
            <w:gridSpan w:val="3"/>
            <w:tcBorders>
              <w:top w:val="single" w:sz="4" w:space="0" w:color="auto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190BB5B" w14:textId="4A9DAD7A" w:rsidR="00DE059A" w:rsidRDefault="00DE059A" w:rsidP="001B6AFC">
            <w:pPr>
              <w:spacing w:line="252" w:lineRule="auto"/>
              <w:rPr>
                <w:sz w:val="18"/>
              </w:rPr>
            </w:pPr>
            <w:r>
              <w:rPr>
                <w:rFonts w:ascii="Wingdings 2" w:eastAsia="Wingdings 2" w:hAnsi="Wingdings 2" w:cs="Wingdings 2"/>
                <w:sz w:val="18"/>
              </w:rPr>
              <w:t></w:t>
            </w:r>
            <w:r>
              <w:rPr>
                <w:sz w:val="18"/>
              </w:rPr>
              <w:t xml:space="preserve"> są powiązane z badaniami prowadzonymi w ramach innego projektu (podać jakiego) (max 200 znaków):</w:t>
            </w:r>
          </w:p>
          <w:p w14:paraId="1227C072" w14:textId="2D09265D" w:rsidR="00DE059A" w:rsidRDefault="00DE059A" w:rsidP="00DE059A">
            <w:pPr>
              <w:spacing w:line="252" w:lineRule="auto"/>
              <w:ind w:left="3"/>
              <w:rPr>
                <w:sz w:val="18"/>
              </w:rPr>
            </w:pPr>
            <w:r>
              <w:rPr>
                <w:sz w:val="18"/>
              </w:rPr>
              <w:t xml:space="preserve"> </w:t>
            </w:r>
          </w:p>
          <w:p w14:paraId="42FDAB3E" w14:textId="77777777" w:rsidR="0082271E" w:rsidRDefault="0082271E" w:rsidP="00DE059A">
            <w:pPr>
              <w:spacing w:line="252" w:lineRule="auto"/>
              <w:ind w:left="3"/>
              <w:rPr>
                <w:rFonts w:ascii="Wingdings 2" w:eastAsia="Wingdings 2" w:hAnsi="Wingdings 2" w:cs="Wingdings 2"/>
                <w:sz w:val="18"/>
              </w:rPr>
            </w:pPr>
          </w:p>
          <w:p w14:paraId="65262DCB" w14:textId="2EDBD817" w:rsidR="0082271E" w:rsidDel="00DE059A" w:rsidRDefault="0082271E" w:rsidP="00DE059A">
            <w:pPr>
              <w:spacing w:line="252" w:lineRule="auto"/>
              <w:ind w:left="3"/>
              <w:rPr>
                <w:rFonts w:ascii="Wingdings 2" w:eastAsia="Wingdings 2" w:hAnsi="Wingdings 2" w:cs="Wingdings 2"/>
                <w:sz w:val="18"/>
              </w:rPr>
            </w:pPr>
          </w:p>
        </w:tc>
      </w:tr>
      <w:tr w:rsidR="00407135" w:rsidRPr="00064C63" w14:paraId="32D8E52D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5BB7087" w14:textId="65F284B6" w:rsidR="00407135" w:rsidRPr="00064C63" w:rsidRDefault="624AFD0E" w:rsidP="001B6AFC">
            <w:pPr>
              <w:ind w:left="6"/>
              <w:rPr>
                <w:sz w:val="22"/>
                <w:szCs w:val="22"/>
              </w:rPr>
            </w:pPr>
            <w:r w:rsidRPr="573853F5">
              <w:rPr>
                <w:b/>
                <w:bCs/>
                <w:sz w:val="22"/>
                <w:szCs w:val="22"/>
              </w:rPr>
              <w:t>Cel projektu</w:t>
            </w:r>
            <w:r w:rsidR="4F2F673D" w:rsidRPr="573853F5">
              <w:rPr>
                <w:b/>
                <w:bCs/>
                <w:sz w:val="22"/>
                <w:szCs w:val="22"/>
              </w:rPr>
              <w:t xml:space="preserve"> </w:t>
            </w:r>
            <w:r w:rsidR="4F2F673D" w:rsidRPr="573853F5">
              <w:rPr>
                <w:sz w:val="22"/>
                <w:szCs w:val="22"/>
              </w:rPr>
              <w:t xml:space="preserve">(max </w:t>
            </w:r>
            <w:r w:rsidR="001B6AFC">
              <w:rPr>
                <w:sz w:val="22"/>
                <w:szCs w:val="22"/>
              </w:rPr>
              <w:t>10</w:t>
            </w:r>
            <w:r w:rsidR="4F2F673D" w:rsidRPr="573853F5">
              <w:rPr>
                <w:sz w:val="22"/>
                <w:szCs w:val="22"/>
              </w:rPr>
              <w:t>00 znaków)</w:t>
            </w:r>
            <w:r w:rsidRPr="573853F5">
              <w:rPr>
                <w:sz w:val="22"/>
                <w:szCs w:val="22"/>
              </w:rPr>
              <w:t>:</w:t>
            </w:r>
          </w:p>
        </w:tc>
      </w:tr>
      <w:tr w:rsidR="00DE10C6" w:rsidRPr="00064C63" w14:paraId="63C2BAA8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A47252" w14:textId="2100A021" w:rsidR="00DE10C6" w:rsidRDefault="784673F1" w:rsidP="00107F97">
            <w:pPr>
              <w:ind w:left="6"/>
              <w:rPr>
                <w:sz w:val="22"/>
                <w:szCs w:val="22"/>
              </w:rPr>
            </w:pPr>
            <w:r w:rsidRPr="573853F5">
              <w:rPr>
                <w:b/>
                <w:bCs/>
                <w:sz w:val="22"/>
                <w:szCs w:val="22"/>
              </w:rPr>
              <w:t>Innowacyjność na tle stanu wiedzy</w:t>
            </w:r>
            <w:r w:rsidR="4F2F673D" w:rsidRPr="573853F5">
              <w:rPr>
                <w:b/>
                <w:bCs/>
                <w:sz w:val="22"/>
                <w:szCs w:val="22"/>
              </w:rPr>
              <w:t xml:space="preserve"> </w:t>
            </w:r>
            <w:r w:rsidR="4F2F673D" w:rsidRPr="573853F5">
              <w:rPr>
                <w:sz w:val="22"/>
                <w:szCs w:val="22"/>
              </w:rPr>
              <w:t xml:space="preserve">(max </w:t>
            </w:r>
            <w:r w:rsidR="001B6AFC">
              <w:rPr>
                <w:sz w:val="22"/>
                <w:szCs w:val="22"/>
              </w:rPr>
              <w:t>18</w:t>
            </w:r>
            <w:r w:rsidR="4F2F673D" w:rsidRPr="573853F5">
              <w:rPr>
                <w:sz w:val="22"/>
                <w:szCs w:val="22"/>
              </w:rPr>
              <w:t>00 znaków)</w:t>
            </w:r>
            <w:r w:rsidRPr="573853F5">
              <w:rPr>
                <w:sz w:val="22"/>
                <w:szCs w:val="22"/>
              </w:rPr>
              <w:t>:</w:t>
            </w:r>
          </w:p>
        </w:tc>
      </w:tr>
      <w:tr w:rsidR="007A055F" w:rsidRPr="007E0B2F" w14:paraId="18C38E6E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F6CB75F" w14:textId="50A09FA4" w:rsidR="007A055F" w:rsidRPr="007E0B2F" w:rsidRDefault="784673F1" w:rsidP="00107F97">
            <w:pPr>
              <w:ind w:left="6"/>
              <w:rPr>
                <w:sz w:val="22"/>
                <w:szCs w:val="22"/>
              </w:rPr>
            </w:pPr>
            <w:r w:rsidRPr="573853F5">
              <w:rPr>
                <w:b/>
                <w:bCs/>
                <w:sz w:val="22"/>
                <w:szCs w:val="22"/>
              </w:rPr>
              <w:t>Motywacja</w:t>
            </w:r>
            <w:r w:rsidR="4F2F673D" w:rsidRPr="573853F5">
              <w:rPr>
                <w:b/>
                <w:bCs/>
                <w:sz w:val="22"/>
                <w:szCs w:val="22"/>
              </w:rPr>
              <w:t xml:space="preserve"> </w:t>
            </w:r>
            <w:r w:rsidR="4F2F673D" w:rsidRPr="573853F5">
              <w:rPr>
                <w:sz w:val="22"/>
                <w:szCs w:val="22"/>
              </w:rPr>
              <w:t xml:space="preserve">(max </w:t>
            </w:r>
            <w:r w:rsidR="001B6AFC">
              <w:rPr>
                <w:sz w:val="22"/>
                <w:szCs w:val="22"/>
              </w:rPr>
              <w:t>18</w:t>
            </w:r>
            <w:r w:rsidR="4F2F673D" w:rsidRPr="573853F5">
              <w:rPr>
                <w:sz w:val="22"/>
                <w:szCs w:val="22"/>
              </w:rPr>
              <w:t>00 znaków)</w:t>
            </w:r>
            <w:r w:rsidRPr="573853F5">
              <w:rPr>
                <w:sz w:val="22"/>
                <w:szCs w:val="22"/>
              </w:rPr>
              <w:t>:</w:t>
            </w:r>
          </w:p>
        </w:tc>
      </w:tr>
      <w:tr w:rsidR="007A055F" w:rsidRPr="00064C63" w14:paraId="04970DD6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C0706A8" w14:textId="5EA68D7D" w:rsidR="007A055F" w:rsidRDefault="784673F1" w:rsidP="00107F97">
            <w:pPr>
              <w:ind w:left="6"/>
              <w:rPr>
                <w:sz w:val="22"/>
                <w:szCs w:val="22"/>
              </w:rPr>
            </w:pPr>
            <w:r w:rsidRPr="573853F5">
              <w:rPr>
                <w:b/>
                <w:bCs/>
                <w:sz w:val="22"/>
                <w:szCs w:val="22"/>
              </w:rPr>
              <w:t>Metodyka</w:t>
            </w:r>
            <w:r w:rsidR="306DC868" w:rsidRPr="573853F5">
              <w:rPr>
                <w:b/>
                <w:bCs/>
                <w:sz w:val="22"/>
                <w:szCs w:val="22"/>
              </w:rPr>
              <w:t xml:space="preserve"> z uzasadnieniem wydatków</w:t>
            </w:r>
            <w:r w:rsidR="28A09027" w:rsidRPr="573853F5">
              <w:rPr>
                <w:b/>
                <w:bCs/>
                <w:sz w:val="22"/>
                <w:szCs w:val="22"/>
              </w:rPr>
              <w:t xml:space="preserve"> </w:t>
            </w:r>
            <w:r w:rsidR="28A09027" w:rsidRPr="573853F5">
              <w:rPr>
                <w:sz w:val="22"/>
                <w:szCs w:val="22"/>
              </w:rPr>
              <w:t xml:space="preserve">(max </w:t>
            </w:r>
            <w:r w:rsidR="001B6AFC">
              <w:rPr>
                <w:sz w:val="22"/>
                <w:szCs w:val="22"/>
              </w:rPr>
              <w:t>36</w:t>
            </w:r>
            <w:r w:rsidR="28A09027" w:rsidRPr="573853F5">
              <w:rPr>
                <w:sz w:val="22"/>
                <w:szCs w:val="22"/>
              </w:rPr>
              <w:t>00 znaków)</w:t>
            </w:r>
            <w:r w:rsidRPr="573853F5">
              <w:rPr>
                <w:sz w:val="22"/>
                <w:szCs w:val="22"/>
              </w:rPr>
              <w:t>:</w:t>
            </w:r>
          </w:p>
        </w:tc>
      </w:tr>
      <w:tr w:rsidR="007A055F" w:rsidRPr="00064C63" w14:paraId="06F4B09E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5F4C07" w14:textId="21E9C3A3" w:rsidR="007A055F" w:rsidRDefault="784673F1" w:rsidP="00107F97">
            <w:pPr>
              <w:ind w:left="6"/>
              <w:rPr>
                <w:sz w:val="22"/>
                <w:szCs w:val="22"/>
              </w:rPr>
            </w:pPr>
            <w:r w:rsidRPr="573853F5">
              <w:rPr>
                <w:b/>
                <w:bCs/>
                <w:sz w:val="22"/>
                <w:szCs w:val="22"/>
              </w:rPr>
              <w:t>Zakładane rezultaty</w:t>
            </w:r>
            <w:r w:rsidR="28A09027" w:rsidRPr="573853F5">
              <w:rPr>
                <w:b/>
                <w:bCs/>
                <w:sz w:val="22"/>
                <w:szCs w:val="22"/>
              </w:rPr>
              <w:t xml:space="preserve"> </w:t>
            </w:r>
            <w:r w:rsidR="28A09027" w:rsidRPr="573853F5">
              <w:rPr>
                <w:sz w:val="22"/>
                <w:szCs w:val="22"/>
              </w:rPr>
              <w:t xml:space="preserve">(max </w:t>
            </w:r>
            <w:r w:rsidR="001B6AFC">
              <w:rPr>
                <w:sz w:val="22"/>
                <w:szCs w:val="22"/>
              </w:rPr>
              <w:t>18</w:t>
            </w:r>
            <w:r w:rsidR="28A09027" w:rsidRPr="573853F5">
              <w:rPr>
                <w:sz w:val="22"/>
                <w:szCs w:val="22"/>
              </w:rPr>
              <w:t>00 znaków)</w:t>
            </w:r>
            <w:r w:rsidRPr="573853F5">
              <w:rPr>
                <w:sz w:val="22"/>
                <w:szCs w:val="22"/>
              </w:rPr>
              <w:t>:</w:t>
            </w:r>
          </w:p>
        </w:tc>
      </w:tr>
      <w:tr w:rsidR="00A81E9C" w:rsidRPr="00064C63" w14:paraId="36698234" w14:textId="77777777" w:rsidTr="573853F5">
        <w:trPr>
          <w:trHeight w:val="780"/>
        </w:trPr>
        <w:tc>
          <w:tcPr>
            <w:tcW w:w="10452" w:type="dxa"/>
            <w:gridSpan w:val="4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E081064" w14:textId="7F4E39DA" w:rsidR="00A81E9C" w:rsidRPr="573853F5" w:rsidRDefault="00A81E9C" w:rsidP="001F2AAE">
            <w:pPr>
              <w:ind w:left="6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Dodatkowe informacje o Kierowniku projektu</w:t>
            </w:r>
            <w:r w:rsidRPr="573853F5">
              <w:rPr>
                <w:b/>
                <w:bCs/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 xml:space="preserve"> - realizowane dotąd </w:t>
            </w:r>
            <w:r w:rsidR="001F2AAE">
              <w:rPr>
                <w:b/>
                <w:bCs/>
                <w:sz w:val="22"/>
                <w:szCs w:val="22"/>
              </w:rPr>
              <w:t xml:space="preserve">wewnętrzne </w:t>
            </w:r>
            <w:r>
              <w:rPr>
                <w:b/>
                <w:bCs/>
                <w:sz w:val="22"/>
                <w:szCs w:val="22"/>
              </w:rPr>
              <w:t>projekty PW</w:t>
            </w:r>
            <w:r w:rsidR="007576CC">
              <w:rPr>
                <w:b/>
                <w:bCs/>
                <w:sz w:val="22"/>
                <w:szCs w:val="22"/>
              </w:rPr>
              <w:t xml:space="preserve"> finansowane z Rad Naukowych Dyscyplin lub IDUB </w:t>
            </w:r>
            <w:r w:rsidR="007576CC" w:rsidRPr="007576CC">
              <w:rPr>
                <w:bCs/>
                <w:sz w:val="22"/>
                <w:szCs w:val="22"/>
              </w:rPr>
              <w:t>(podać tytuł projektu, źródło finansowania, okres realizacji, deklarowane</w:t>
            </w:r>
            <w:r w:rsidR="007576CC">
              <w:rPr>
                <w:bCs/>
                <w:sz w:val="22"/>
                <w:szCs w:val="22"/>
              </w:rPr>
              <w:t xml:space="preserve"> we wniosku </w:t>
            </w:r>
            <w:r w:rsidR="007576CC" w:rsidRPr="007576CC">
              <w:rPr>
                <w:bCs/>
                <w:sz w:val="22"/>
                <w:szCs w:val="22"/>
              </w:rPr>
              <w:t>oraz uzyskane rezultaty realizacji projektu</w:t>
            </w:r>
            <w:r w:rsidR="00F30608">
              <w:rPr>
                <w:bCs/>
                <w:sz w:val="22"/>
                <w:szCs w:val="22"/>
              </w:rPr>
              <w:t>, charakter udziału w projekcie</w:t>
            </w:r>
            <w:r w:rsidR="007576CC" w:rsidRPr="007576CC">
              <w:rPr>
                <w:bCs/>
                <w:sz w:val="22"/>
                <w:szCs w:val="22"/>
              </w:rPr>
              <w:t>)</w:t>
            </w:r>
            <w:r w:rsidR="007576CC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14:paraId="07394758" w14:textId="77777777" w:rsidR="000F2B98" w:rsidRPr="00064C63" w:rsidRDefault="000F2B98" w:rsidP="000F2B98">
      <w:pPr>
        <w:rPr>
          <w:sz w:val="22"/>
          <w:szCs w:val="22"/>
        </w:rPr>
      </w:pPr>
      <w:bookmarkStart w:id="0" w:name="_GoBack"/>
      <w:bookmarkEnd w:id="0"/>
    </w:p>
    <w:tbl>
      <w:tblPr>
        <w:tblW w:w="10348" w:type="dxa"/>
        <w:tblInd w:w="-714" w:type="dxa"/>
        <w:tblLayout w:type="fixed"/>
        <w:tblCellMar>
          <w:top w:w="38" w:type="dxa"/>
          <w:right w:w="101" w:type="dxa"/>
        </w:tblCellMar>
        <w:tblLook w:val="00A0" w:firstRow="1" w:lastRow="0" w:firstColumn="1" w:lastColumn="0" w:noHBand="0" w:noVBand="0"/>
      </w:tblPr>
      <w:tblGrid>
        <w:gridCol w:w="3090"/>
        <w:gridCol w:w="7258"/>
      </w:tblGrid>
      <w:tr w:rsidR="000F2B98" w:rsidRPr="00064C63" w14:paraId="6862AC84" w14:textId="77777777" w:rsidTr="002101BB">
        <w:trPr>
          <w:trHeight w:val="4626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729DD0" w14:textId="77777777" w:rsidR="000F2B98" w:rsidRPr="00064C63" w:rsidRDefault="000F2B98" w:rsidP="002101BB">
            <w:pPr>
              <w:spacing w:after="144" w:line="259" w:lineRule="auto"/>
              <w:ind w:right="1187"/>
              <w:rPr>
                <w:b/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lastRenderedPageBreak/>
              <w:t xml:space="preserve">Kalkulacja kosztów: </w:t>
            </w:r>
          </w:p>
          <w:p w14:paraId="371CF9CC" w14:textId="77777777" w:rsidR="000F2B98" w:rsidRPr="00064C63" w:rsidRDefault="000F2B98" w:rsidP="002101BB">
            <w:pPr>
              <w:spacing w:line="259" w:lineRule="auto"/>
              <w:ind w:left="1"/>
              <w:rPr>
                <w:b/>
                <w:sz w:val="22"/>
                <w:szCs w:val="22"/>
              </w:rPr>
            </w:pP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A7DAA7" w14:textId="77777777" w:rsidR="000F2B98" w:rsidRPr="00064C63" w:rsidRDefault="000F2B98" w:rsidP="002101BB">
            <w:pPr>
              <w:spacing w:line="259" w:lineRule="auto"/>
              <w:ind w:left="1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                                               /w złotych/</w:t>
            </w:r>
          </w:p>
          <w:tbl>
            <w:tblPr>
              <w:tblW w:w="6804" w:type="dxa"/>
              <w:tblInd w:w="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976"/>
              <w:gridCol w:w="1134"/>
              <w:gridCol w:w="993"/>
              <w:gridCol w:w="992"/>
            </w:tblGrid>
            <w:tr w:rsidR="000F2B98" w:rsidRPr="00064C63" w14:paraId="74AF11BD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5B7C26D0" w14:textId="77777777" w:rsidR="000F2B98" w:rsidRPr="00064C63" w:rsidRDefault="000F2B98" w:rsidP="002101B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64C63">
                    <w:rPr>
                      <w:b/>
                      <w:sz w:val="22"/>
                      <w:szCs w:val="22"/>
                    </w:rPr>
                    <w:t>L.p.</w:t>
                  </w:r>
                </w:p>
              </w:tc>
              <w:tc>
                <w:tcPr>
                  <w:tcW w:w="2976" w:type="dxa"/>
                </w:tcPr>
                <w:p w14:paraId="44E9D400" w14:textId="77777777" w:rsidR="000F2B98" w:rsidRPr="00064C63" w:rsidRDefault="000F2B98" w:rsidP="002101B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64C63">
                    <w:rPr>
                      <w:b/>
                      <w:sz w:val="22"/>
                      <w:szCs w:val="22"/>
                    </w:rPr>
                    <w:t>Koszty planowane w latach</w:t>
                  </w:r>
                </w:p>
              </w:tc>
              <w:tc>
                <w:tcPr>
                  <w:tcW w:w="1134" w:type="dxa"/>
                </w:tcPr>
                <w:p w14:paraId="5976E70E" w14:textId="77777777" w:rsidR="000F2B98" w:rsidRPr="00064C63" w:rsidRDefault="000F2B98" w:rsidP="002101B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64C63">
                    <w:rPr>
                      <w:b/>
                      <w:sz w:val="22"/>
                      <w:szCs w:val="22"/>
                    </w:rPr>
                    <w:t>……. r.</w:t>
                  </w:r>
                </w:p>
              </w:tc>
              <w:tc>
                <w:tcPr>
                  <w:tcW w:w="993" w:type="dxa"/>
                </w:tcPr>
                <w:p w14:paraId="418AE2DF" w14:textId="77777777" w:rsidR="000F2B98" w:rsidRPr="00064C63" w:rsidRDefault="000F2B98" w:rsidP="002101B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64C63">
                    <w:rPr>
                      <w:b/>
                      <w:sz w:val="22"/>
                      <w:szCs w:val="22"/>
                    </w:rPr>
                    <w:t>…….r.</w:t>
                  </w:r>
                </w:p>
              </w:tc>
              <w:tc>
                <w:tcPr>
                  <w:tcW w:w="992" w:type="dxa"/>
                </w:tcPr>
                <w:p w14:paraId="082E563D" w14:textId="77777777" w:rsidR="000F2B98" w:rsidRPr="00064C63" w:rsidRDefault="000F2B98" w:rsidP="002101BB">
                  <w:pPr>
                    <w:jc w:val="center"/>
                    <w:rPr>
                      <w:b/>
                      <w:sz w:val="22"/>
                      <w:szCs w:val="22"/>
                    </w:rPr>
                  </w:pPr>
                  <w:r w:rsidRPr="00064C63">
                    <w:rPr>
                      <w:b/>
                      <w:sz w:val="22"/>
                      <w:szCs w:val="22"/>
                    </w:rPr>
                    <w:t>Razem</w:t>
                  </w:r>
                </w:p>
              </w:tc>
            </w:tr>
            <w:tr w:rsidR="000F2B98" w:rsidRPr="00064C63" w14:paraId="04868C14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7B48669C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1</w:t>
                  </w:r>
                </w:p>
              </w:tc>
              <w:tc>
                <w:tcPr>
                  <w:tcW w:w="2976" w:type="dxa"/>
                </w:tcPr>
                <w:p w14:paraId="23955EB1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Amortyzacja</w:t>
                  </w:r>
                </w:p>
              </w:tc>
              <w:tc>
                <w:tcPr>
                  <w:tcW w:w="1134" w:type="dxa"/>
                </w:tcPr>
                <w:p w14:paraId="345E750F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26BD823D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4F3A2411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</w:tr>
            <w:tr w:rsidR="000F2B98" w:rsidRPr="00064C63" w14:paraId="52B517DC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38B87DF5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2</w:t>
                  </w:r>
                </w:p>
              </w:tc>
              <w:tc>
                <w:tcPr>
                  <w:tcW w:w="2976" w:type="dxa"/>
                </w:tcPr>
                <w:p w14:paraId="18C4FDAB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Materiały</w:t>
                  </w:r>
                </w:p>
              </w:tc>
              <w:tc>
                <w:tcPr>
                  <w:tcW w:w="1134" w:type="dxa"/>
                </w:tcPr>
                <w:p w14:paraId="58443E8B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4D2047E4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6A72D728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0E1087BF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08613635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3</w:t>
                  </w:r>
                </w:p>
              </w:tc>
              <w:tc>
                <w:tcPr>
                  <w:tcW w:w="2976" w:type="dxa"/>
                </w:tcPr>
                <w:p w14:paraId="14693638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Usługi obce</w:t>
                  </w:r>
                </w:p>
              </w:tc>
              <w:tc>
                <w:tcPr>
                  <w:tcW w:w="1134" w:type="dxa"/>
                </w:tcPr>
                <w:p w14:paraId="2351C734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1353ECF6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15B64F65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5FB01A82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2B346AC0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4</w:t>
                  </w:r>
                </w:p>
              </w:tc>
              <w:tc>
                <w:tcPr>
                  <w:tcW w:w="2976" w:type="dxa"/>
                </w:tcPr>
                <w:p w14:paraId="14F022B7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Wynagrodzenie z pochodnymi</w:t>
                  </w:r>
                </w:p>
              </w:tc>
              <w:tc>
                <w:tcPr>
                  <w:tcW w:w="1134" w:type="dxa"/>
                </w:tcPr>
                <w:p w14:paraId="5B708D96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07F49BCC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4E098E97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4112252F" w14:textId="77777777" w:rsidTr="002101BB">
              <w:trPr>
                <w:trHeight w:val="505"/>
              </w:trPr>
              <w:tc>
                <w:tcPr>
                  <w:tcW w:w="709" w:type="dxa"/>
                </w:tcPr>
                <w:p w14:paraId="01F5DD66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976" w:type="dxa"/>
                </w:tcPr>
                <w:p w14:paraId="503B424F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Podróże służbowe/</w:t>
                  </w:r>
                </w:p>
                <w:p w14:paraId="0C6BA9A5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Opłaty konferencyjne</w:t>
                  </w:r>
                </w:p>
              </w:tc>
              <w:tc>
                <w:tcPr>
                  <w:tcW w:w="1134" w:type="dxa"/>
                </w:tcPr>
                <w:p w14:paraId="1957DA5D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5A60D6D5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501E9A4C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2811AF5C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7029522A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6</w:t>
                  </w:r>
                </w:p>
              </w:tc>
              <w:tc>
                <w:tcPr>
                  <w:tcW w:w="2976" w:type="dxa"/>
                </w:tcPr>
                <w:p w14:paraId="7C420A25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Inne koszty bezpośrednie</w:t>
                  </w:r>
                </w:p>
              </w:tc>
              <w:tc>
                <w:tcPr>
                  <w:tcW w:w="1134" w:type="dxa"/>
                </w:tcPr>
                <w:p w14:paraId="0C8C1512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75110F1B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2A7D6829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156A006B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49811451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7</w:t>
                  </w:r>
                </w:p>
              </w:tc>
              <w:tc>
                <w:tcPr>
                  <w:tcW w:w="2976" w:type="dxa"/>
                </w:tcPr>
                <w:p w14:paraId="77F55498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Usługi wewnętrzne</w:t>
                  </w:r>
                </w:p>
              </w:tc>
              <w:tc>
                <w:tcPr>
                  <w:tcW w:w="1134" w:type="dxa"/>
                </w:tcPr>
                <w:p w14:paraId="19BB3E03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3F46B70E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16E9763F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3B4E4F50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1E9EBED2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8</w:t>
                  </w:r>
                </w:p>
              </w:tc>
              <w:tc>
                <w:tcPr>
                  <w:tcW w:w="2976" w:type="dxa"/>
                </w:tcPr>
                <w:p w14:paraId="4B0B4FBC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Koszty pośrednie (20%)</w:t>
                  </w:r>
                </w:p>
              </w:tc>
              <w:tc>
                <w:tcPr>
                  <w:tcW w:w="1134" w:type="dxa"/>
                </w:tcPr>
                <w:p w14:paraId="0BFECA26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489DC808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680FA588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  <w:tr w:rsidR="000F2B98" w:rsidRPr="00064C63" w14:paraId="2D12D2AF" w14:textId="77777777" w:rsidTr="002101BB">
              <w:trPr>
                <w:trHeight w:val="252"/>
              </w:trPr>
              <w:tc>
                <w:tcPr>
                  <w:tcW w:w="709" w:type="dxa"/>
                </w:tcPr>
                <w:p w14:paraId="46458209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</w:tcPr>
                <w:p w14:paraId="739A622B" w14:textId="77777777" w:rsidR="000F2B98" w:rsidRPr="00064C63" w:rsidRDefault="000F2B98" w:rsidP="002101BB">
                  <w:pPr>
                    <w:rPr>
                      <w:b/>
                      <w:sz w:val="22"/>
                      <w:szCs w:val="22"/>
                    </w:rPr>
                  </w:pPr>
                  <w:r>
                    <w:rPr>
                      <w:b/>
                      <w:sz w:val="22"/>
                      <w:szCs w:val="22"/>
                    </w:rPr>
                    <w:t>Razem</w:t>
                  </w:r>
                  <w:r w:rsidRPr="00064C63">
                    <w:rPr>
                      <w:b/>
                      <w:sz w:val="22"/>
                      <w:szCs w:val="22"/>
                    </w:rPr>
                    <w:t xml:space="preserve"> </w:t>
                  </w:r>
                  <w:r>
                    <w:rPr>
                      <w:b/>
                      <w:sz w:val="22"/>
                      <w:szCs w:val="22"/>
                    </w:rPr>
                    <w:t>koszty</w:t>
                  </w:r>
                </w:p>
              </w:tc>
              <w:tc>
                <w:tcPr>
                  <w:tcW w:w="1134" w:type="dxa"/>
                </w:tcPr>
                <w:p w14:paraId="04B4EFBB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</w:tcPr>
                <w:p w14:paraId="2C5D7FD3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</w:tcPr>
                <w:p w14:paraId="19FD7F8C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46295F96" w14:textId="77777777" w:rsidR="000F2B98" w:rsidRPr="00064C63" w:rsidRDefault="000F2B98" w:rsidP="002101BB">
            <w:pPr>
              <w:spacing w:line="259" w:lineRule="auto"/>
              <w:rPr>
                <w:b/>
                <w:sz w:val="22"/>
                <w:szCs w:val="22"/>
              </w:rPr>
            </w:pPr>
          </w:p>
          <w:tbl>
            <w:tblPr>
              <w:tblW w:w="6804" w:type="dxa"/>
              <w:tblInd w:w="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976"/>
              <w:gridCol w:w="1134"/>
              <w:gridCol w:w="993"/>
              <w:gridCol w:w="992"/>
            </w:tblGrid>
            <w:tr w:rsidR="000F2B98" w:rsidRPr="00064C63" w14:paraId="0EEF23E0" w14:textId="77777777" w:rsidTr="002101BB">
              <w:trPr>
                <w:trHeight w:val="252"/>
              </w:trPr>
              <w:tc>
                <w:tcPr>
                  <w:tcW w:w="709" w:type="dxa"/>
                  <w:vAlign w:val="center"/>
                </w:tcPr>
                <w:p w14:paraId="3C44D96E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9</w:t>
                  </w:r>
                </w:p>
              </w:tc>
              <w:tc>
                <w:tcPr>
                  <w:tcW w:w="2976" w:type="dxa"/>
                  <w:vAlign w:val="center"/>
                </w:tcPr>
                <w:p w14:paraId="385625EE" w14:textId="77777777" w:rsidR="000F2B98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Zakup środków trwałych</w:t>
                  </w:r>
                </w:p>
                <w:p w14:paraId="5BF9F48D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064C63">
                    <w:rPr>
                      <w:bCs/>
                      <w:sz w:val="22"/>
                      <w:szCs w:val="22"/>
                    </w:rPr>
                    <w:t>o wartości pow</w:t>
                  </w:r>
                  <w:r>
                    <w:rPr>
                      <w:bCs/>
                      <w:sz w:val="22"/>
                      <w:szCs w:val="22"/>
                    </w:rPr>
                    <w:t>yżej</w:t>
                  </w:r>
                  <w:r w:rsidRPr="00064C63">
                    <w:rPr>
                      <w:bCs/>
                      <w:sz w:val="22"/>
                      <w:szCs w:val="22"/>
                    </w:rPr>
                    <w:t xml:space="preserve"> 10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064C63">
                    <w:rPr>
                      <w:bCs/>
                      <w:sz w:val="22"/>
                      <w:szCs w:val="22"/>
                    </w:rPr>
                    <w:t>tys.</w:t>
                  </w:r>
                  <w:r>
                    <w:rPr>
                      <w:bCs/>
                      <w:sz w:val="22"/>
                      <w:szCs w:val="22"/>
                    </w:rPr>
                    <w:t xml:space="preserve"> </w:t>
                  </w:r>
                  <w:r w:rsidRPr="00064C63">
                    <w:rPr>
                      <w:bCs/>
                      <w:sz w:val="22"/>
                      <w:szCs w:val="22"/>
                    </w:rPr>
                    <w:t>zł</w:t>
                  </w:r>
                </w:p>
              </w:tc>
              <w:tc>
                <w:tcPr>
                  <w:tcW w:w="1134" w:type="dxa"/>
                  <w:vAlign w:val="center"/>
                </w:tcPr>
                <w:p w14:paraId="1F279DF1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  <w:tcBorders>
                    <w:tl2br w:val="single" w:sz="4" w:space="0" w:color="auto"/>
                    <w:tr2bl w:val="single" w:sz="4" w:space="0" w:color="auto"/>
                  </w:tcBorders>
                  <w:vAlign w:val="center"/>
                </w:tcPr>
                <w:p w14:paraId="4DE2DC6C" w14:textId="77777777" w:rsidR="000F2B98" w:rsidRPr="00064C63" w:rsidRDefault="000F2B98" w:rsidP="002101B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vAlign w:val="center"/>
                </w:tcPr>
                <w:p w14:paraId="132F0C14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073FFC3B" w14:textId="77777777" w:rsidR="000F2B98" w:rsidRPr="00064C63" w:rsidRDefault="000F2B98" w:rsidP="002101BB">
            <w:pPr>
              <w:spacing w:line="259" w:lineRule="auto"/>
              <w:ind w:left="1"/>
              <w:rPr>
                <w:b/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    </w:t>
            </w:r>
          </w:p>
          <w:tbl>
            <w:tblPr>
              <w:tblW w:w="6804" w:type="dxa"/>
              <w:tblInd w:w="5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A0" w:firstRow="1" w:lastRow="0" w:firstColumn="1" w:lastColumn="0" w:noHBand="0" w:noVBand="0"/>
            </w:tblPr>
            <w:tblGrid>
              <w:gridCol w:w="709"/>
              <w:gridCol w:w="2976"/>
              <w:gridCol w:w="1134"/>
              <w:gridCol w:w="993"/>
              <w:gridCol w:w="992"/>
            </w:tblGrid>
            <w:tr w:rsidR="000F2B98" w:rsidRPr="00064C63" w14:paraId="555D814E" w14:textId="77777777" w:rsidTr="002101BB">
              <w:trPr>
                <w:trHeight w:val="231"/>
              </w:trPr>
              <w:tc>
                <w:tcPr>
                  <w:tcW w:w="709" w:type="dxa"/>
                  <w:vAlign w:val="center"/>
                </w:tcPr>
                <w:p w14:paraId="3CBC0B39" w14:textId="77777777" w:rsidR="000F2B98" w:rsidRPr="00064C63" w:rsidRDefault="000F2B98" w:rsidP="002101BB">
                  <w:pPr>
                    <w:jc w:val="center"/>
                    <w:rPr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976" w:type="dxa"/>
                  <w:tcBorders>
                    <w:right w:val="single" w:sz="4" w:space="0" w:color="auto"/>
                  </w:tcBorders>
                  <w:vAlign w:val="center"/>
                </w:tcPr>
                <w:p w14:paraId="15074E7F" w14:textId="77777777" w:rsidR="000F2B98" w:rsidRPr="00064C63" w:rsidRDefault="000F2B98" w:rsidP="002101BB">
                  <w:pPr>
                    <w:rPr>
                      <w:bCs/>
                      <w:sz w:val="22"/>
                      <w:szCs w:val="22"/>
                    </w:rPr>
                  </w:pPr>
                  <w:r w:rsidRPr="00B6055A">
                    <w:rPr>
                      <w:b/>
                      <w:sz w:val="22"/>
                      <w:szCs w:val="22"/>
                    </w:rPr>
                    <w:t xml:space="preserve">Ogółem wartość </w:t>
                  </w:r>
                  <w:r>
                    <w:rPr>
                      <w:b/>
                      <w:sz w:val="22"/>
                      <w:szCs w:val="22"/>
                    </w:rPr>
                    <w:t>grantu</w:t>
                  </w:r>
                  <w:r w:rsidRPr="00064C63">
                    <w:rPr>
                      <w:b/>
                      <w:sz w:val="22"/>
                      <w:szCs w:val="22"/>
                    </w:rPr>
                    <w:t xml:space="preserve">          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vAlign w:val="center"/>
                </w:tcPr>
                <w:p w14:paraId="545B07DF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vAlign w:val="center"/>
                </w:tcPr>
                <w:p w14:paraId="4349D685" w14:textId="77777777" w:rsidR="000F2B98" w:rsidRPr="00064C63" w:rsidRDefault="000F2B98" w:rsidP="002101BB">
                  <w:pPr>
                    <w:jc w:val="center"/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nil"/>
                    <w:tr2bl w:val="nil"/>
                  </w:tcBorders>
                  <w:vAlign w:val="center"/>
                </w:tcPr>
                <w:p w14:paraId="02B7845C" w14:textId="77777777" w:rsidR="000F2B98" w:rsidRPr="00064C63" w:rsidRDefault="000F2B98" w:rsidP="002101BB">
                  <w:pPr>
                    <w:rPr>
                      <w:sz w:val="22"/>
                      <w:szCs w:val="22"/>
                    </w:rPr>
                  </w:pPr>
                </w:p>
              </w:tc>
            </w:tr>
          </w:tbl>
          <w:p w14:paraId="7F367CE7" w14:textId="77777777" w:rsidR="000F2B98" w:rsidRPr="00064C63" w:rsidRDefault="000F2B98" w:rsidP="002101BB">
            <w:pPr>
              <w:spacing w:line="259" w:lineRule="auto"/>
              <w:ind w:left="1"/>
              <w:rPr>
                <w:b/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 xml:space="preserve">  </w:t>
            </w:r>
          </w:p>
        </w:tc>
      </w:tr>
      <w:tr w:rsidR="000F2B98" w:rsidRPr="00064C63" w14:paraId="78603695" w14:textId="77777777" w:rsidTr="002101BB">
        <w:trPr>
          <w:trHeight w:val="474"/>
        </w:trPr>
        <w:tc>
          <w:tcPr>
            <w:tcW w:w="3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/>
            <w:vAlign w:val="center"/>
          </w:tcPr>
          <w:p w14:paraId="2C8134DF" w14:textId="77777777" w:rsidR="000F2B98" w:rsidRPr="00064C63" w:rsidRDefault="000F2B98" w:rsidP="002101BB">
            <w:pPr>
              <w:spacing w:after="144" w:line="259" w:lineRule="auto"/>
              <w:ind w:right="1187"/>
              <w:rPr>
                <w:b/>
                <w:sz w:val="22"/>
                <w:szCs w:val="22"/>
              </w:rPr>
            </w:pPr>
            <w:r w:rsidRPr="00064C63">
              <w:rPr>
                <w:b/>
                <w:sz w:val="22"/>
                <w:szCs w:val="22"/>
              </w:rPr>
              <w:t>Data i podpis Kierownika grantu:</w:t>
            </w:r>
          </w:p>
        </w:tc>
        <w:tc>
          <w:tcPr>
            <w:tcW w:w="72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D61E95" w14:textId="77777777" w:rsidR="000F2B98" w:rsidRPr="00064C63" w:rsidRDefault="000F2B98" w:rsidP="002101BB">
            <w:pPr>
              <w:spacing w:line="259" w:lineRule="auto"/>
              <w:ind w:left="1"/>
              <w:rPr>
                <w:b/>
                <w:sz w:val="22"/>
                <w:szCs w:val="22"/>
              </w:rPr>
            </w:pPr>
          </w:p>
        </w:tc>
      </w:tr>
      <w:tr w:rsidR="000F2B98" w:rsidRPr="00064C63" w14:paraId="33C2BB59" w14:textId="77777777" w:rsidTr="002101BB">
        <w:trPr>
          <w:trHeight w:val="890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tbl>
            <w:tblPr>
              <w:tblStyle w:val="Tabela-Siatka"/>
              <w:tblpPr w:leftFromText="141" w:rightFromText="141" w:vertAnchor="text" w:horzAnchor="margin" w:tblpY="-200"/>
              <w:tblOverlap w:val="never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3150"/>
              <w:gridCol w:w="3822"/>
              <w:gridCol w:w="3157"/>
            </w:tblGrid>
            <w:tr w:rsidR="000F2B98" w14:paraId="1A0277F3" w14:textId="77777777" w:rsidTr="002101BB">
              <w:tc>
                <w:tcPr>
                  <w:tcW w:w="3150" w:type="dxa"/>
                  <w:vAlign w:val="center"/>
                </w:tcPr>
                <w:p w14:paraId="1E1AE718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064C63">
                    <w:rPr>
                      <w:lang w:val="pl-PL"/>
                    </w:rPr>
                    <w:t>Pełnomocnik Kwestora</w:t>
                  </w:r>
                </w:p>
              </w:tc>
              <w:tc>
                <w:tcPr>
                  <w:tcW w:w="3822" w:type="dxa"/>
                  <w:vAlign w:val="center"/>
                </w:tcPr>
                <w:p w14:paraId="09204C07" w14:textId="77777777" w:rsidR="000F2B98" w:rsidRDefault="000F2B98" w:rsidP="002101BB">
                  <w:pPr>
                    <w:pStyle w:val="TableParagraph"/>
                    <w:jc w:val="center"/>
                    <w:rPr>
                      <w:lang w:val="pl-PL"/>
                    </w:rPr>
                  </w:pPr>
                  <w:r w:rsidRPr="00064C63">
                    <w:rPr>
                      <w:lang w:val="pl-PL"/>
                    </w:rPr>
                    <w:t>Kierownik</w:t>
                  </w:r>
                  <w:r>
                    <w:rPr>
                      <w:lang w:val="pl-PL"/>
                    </w:rPr>
                    <w:t xml:space="preserve"> </w:t>
                  </w:r>
                  <w:r w:rsidRPr="00064C63">
                    <w:rPr>
                      <w:lang w:val="pl-PL"/>
                    </w:rPr>
                    <w:t xml:space="preserve"> jednostki organizacyjne</w:t>
                  </w:r>
                  <w:r>
                    <w:rPr>
                      <w:lang w:val="pl-PL"/>
                    </w:rPr>
                    <w:t>j,</w:t>
                  </w:r>
                </w:p>
                <w:p w14:paraId="371166E2" w14:textId="77777777" w:rsidR="000F2B98" w:rsidRDefault="000F2B98" w:rsidP="002101BB">
                  <w:pPr>
                    <w:pStyle w:val="TableParagraph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w której realizowana jest praca</w:t>
                  </w:r>
                </w:p>
              </w:tc>
              <w:tc>
                <w:tcPr>
                  <w:tcW w:w="3157" w:type="dxa"/>
                  <w:vAlign w:val="center"/>
                </w:tcPr>
                <w:p w14:paraId="31A4CABD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Kierownik grantu</w:t>
                  </w:r>
                </w:p>
              </w:tc>
            </w:tr>
            <w:tr w:rsidR="000F2B98" w14:paraId="28A2EB22" w14:textId="77777777" w:rsidTr="002101BB">
              <w:tc>
                <w:tcPr>
                  <w:tcW w:w="3150" w:type="dxa"/>
                  <w:vAlign w:val="center"/>
                </w:tcPr>
                <w:p w14:paraId="6BC05D19" w14:textId="77777777" w:rsidR="000F2B98" w:rsidRPr="00064C63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3822" w:type="dxa"/>
                  <w:vAlign w:val="center"/>
                </w:tcPr>
                <w:p w14:paraId="4DC06E49" w14:textId="77777777" w:rsidR="000F2B98" w:rsidRPr="00064C63" w:rsidRDefault="000F2B98" w:rsidP="002101BB">
                  <w:pPr>
                    <w:pStyle w:val="TableParagraph"/>
                    <w:jc w:val="center"/>
                    <w:rPr>
                      <w:lang w:val="pl-PL"/>
                    </w:rPr>
                  </w:pPr>
                </w:p>
              </w:tc>
              <w:tc>
                <w:tcPr>
                  <w:tcW w:w="3157" w:type="dxa"/>
                  <w:vAlign w:val="center"/>
                </w:tcPr>
                <w:p w14:paraId="6A53B711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</w:p>
              </w:tc>
            </w:tr>
            <w:tr w:rsidR="000F2B98" w14:paraId="572831C7" w14:textId="77777777" w:rsidTr="002101BB">
              <w:tc>
                <w:tcPr>
                  <w:tcW w:w="3150" w:type="dxa"/>
                </w:tcPr>
                <w:p w14:paraId="0D2336AB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</w:t>
                  </w:r>
                </w:p>
              </w:tc>
              <w:tc>
                <w:tcPr>
                  <w:tcW w:w="3822" w:type="dxa"/>
                </w:tcPr>
                <w:p w14:paraId="1AF50442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</w:t>
                  </w:r>
                </w:p>
              </w:tc>
              <w:tc>
                <w:tcPr>
                  <w:tcW w:w="3157" w:type="dxa"/>
                </w:tcPr>
                <w:p w14:paraId="44B10C0D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>
                    <w:rPr>
                      <w:lang w:val="pl-PL"/>
                    </w:rPr>
                    <w:t>………………………………</w:t>
                  </w:r>
                </w:p>
              </w:tc>
            </w:tr>
            <w:tr w:rsidR="000F2B98" w14:paraId="79B6D6B8" w14:textId="77777777" w:rsidTr="002101BB">
              <w:tc>
                <w:tcPr>
                  <w:tcW w:w="3150" w:type="dxa"/>
                </w:tcPr>
                <w:p w14:paraId="3C0A7E14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  <w:tc>
                <w:tcPr>
                  <w:tcW w:w="3822" w:type="dxa"/>
                </w:tcPr>
                <w:p w14:paraId="7993967C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  <w:tc>
                <w:tcPr>
                  <w:tcW w:w="3157" w:type="dxa"/>
                </w:tcPr>
                <w:p w14:paraId="2E010F5B" w14:textId="77777777" w:rsidR="000F2B98" w:rsidRDefault="000F2B98" w:rsidP="002101BB">
                  <w:pPr>
                    <w:pStyle w:val="TableParagraph"/>
                    <w:ind w:left="0"/>
                    <w:jc w:val="center"/>
                    <w:rPr>
                      <w:lang w:val="pl-PL"/>
                    </w:rPr>
                  </w:pPr>
                  <w:r w:rsidRPr="008B6150">
                    <w:rPr>
                      <w:sz w:val="20"/>
                      <w:szCs w:val="20"/>
                      <w:lang w:val="pl-PL"/>
                    </w:rPr>
                    <w:t>(</w:t>
                  </w:r>
                  <w:r w:rsidRPr="008B6150">
                    <w:rPr>
                      <w:i/>
                      <w:iCs/>
                      <w:sz w:val="20"/>
                      <w:szCs w:val="20"/>
                      <w:lang w:val="pl-PL"/>
                    </w:rPr>
                    <w:t>data i podpis</w:t>
                  </w:r>
                  <w:r>
                    <w:rPr>
                      <w:i/>
                      <w:iCs/>
                      <w:sz w:val="20"/>
                      <w:szCs w:val="20"/>
                      <w:lang w:val="pl-PL"/>
                    </w:rPr>
                    <w:t>)</w:t>
                  </w:r>
                </w:p>
              </w:tc>
            </w:tr>
          </w:tbl>
          <w:p w14:paraId="765847AD" w14:textId="77777777" w:rsidR="000F2B98" w:rsidRPr="00E3055C" w:rsidRDefault="000F2B98" w:rsidP="002101BB">
            <w:pPr>
              <w:pStyle w:val="TableParagraph"/>
              <w:ind w:left="360"/>
              <w:rPr>
                <w:lang w:val="pl-PL"/>
              </w:rPr>
            </w:pPr>
          </w:p>
        </w:tc>
      </w:tr>
      <w:tr w:rsidR="000F2B98" w:rsidRPr="00064C63" w14:paraId="07C7452E" w14:textId="77777777" w:rsidTr="002101BB">
        <w:trPr>
          <w:trHeight w:val="5609"/>
        </w:trPr>
        <w:tc>
          <w:tcPr>
            <w:tcW w:w="103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09A16C7" w14:textId="77777777" w:rsidR="000F2B98" w:rsidRDefault="000F2B98" w:rsidP="000F2B98">
            <w:pPr>
              <w:pStyle w:val="TableParagraph"/>
              <w:numPr>
                <w:ilvl w:val="0"/>
                <w:numId w:val="1"/>
              </w:numPr>
              <w:spacing w:line="360" w:lineRule="auto"/>
              <w:ind w:right="561"/>
              <w:rPr>
                <w:lang w:val="pl-PL"/>
              </w:rPr>
            </w:pPr>
            <w:r>
              <w:rPr>
                <w:lang w:val="pl-PL"/>
              </w:rPr>
              <w:t>O</w:t>
            </w:r>
            <w:r w:rsidRPr="00360CC7">
              <w:rPr>
                <w:lang w:val="pl-PL"/>
              </w:rPr>
              <w:t>pinia</w:t>
            </w:r>
          </w:p>
          <w:p w14:paraId="4268BB24" w14:textId="77777777" w:rsidR="000F2B98" w:rsidRPr="00AD4E73" w:rsidRDefault="000F2B98" w:rsidP="002101BB">
            <w:pPr>
              <w:pStyle w:val="TableParagraph"/>
              <w:spacing w:line="360" w:lineRule="auto"/>
              <w:ind w:left="720" w:right="561"/>
              <w:rPr>
                <w:lang w:val="pl-PL"/>
              </w:rPr>
            </w:pPr>
            <w:r w:rsidRPr="00064C63">
              <w:rPr>
                <w:lang w:val="pl-PL"/>
              </w:rPr>
              <w:t>…………………………………………………………………………………………………………</w:t>
            </w:r>
            <w:r>
              <w:rPr>
                <w:lang w:val="pl-PL"/>
              </w:rPr>
              <w:t>..</w:t>
            </w:r>
            <w:r w:rsidRPr="00064C63">
              <w:rPr>
                <w:lang w:val="pl-PL"/>
              </w:rPr>
              <w:t>…………………………………………………………………………………………………………………………….......................................................................................</w:t>
            </w:r>
            <w:r>
              <w:rPr>
                <w:lang w:val="pl-PL"/>
              </w:rPr>
              <w:t>..............................................</w:t>
            </w:r>
          </w:p>
          <w:p w14:paraId="46E02EAB" w14:textId="77777777" w:rsidR="000F2B98" w:rsidRPr="00064C63" w:rsidRDefault="000F2B98" w:rsidP="002101BB">
            <w:pPr>
              <w:spacing w:line="259" w:lineRule="auto"/>
              <w:ind w:left="375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Pr="00064C63">
              <w:rPr>
                <w:sz w:val="22"/>
                <w:szCs w:val="22"/>
              </w:rPr>
              <w:t>data……………….                                                                                        …………………….…</w:t>
            </w:r>
            <w:r>
              <w:rPr>
                <w:sz w:val="22"/>
                <w:szCs w:val="22"/>
              </w:rPr>
              <w:t>……</w:t>
            </w:r>
            <w:r w:rsidRPr="00064C63">
              <w:rPr>
                <w:sz w:val="22"/>
                <w:szCs w:val="22"/>
              </w:rPr>
              <w:t xml:space="preserve">            </w:t>
            </w:r>
          </w:p>
          <w:p w14:paraId="216B20C0" w14:textId="77777777" w:rsidR="000F2B98" w:rsidRPr="00396045" w:rsidRDefault="000F2B98" w:rsidP="002101BB">
            <w:pPr>
              <w:spacing w:line="259" w:lineRule="auto"/>
              <w:rPr>
                <w:sz w:val="20"/>
                <w:szCs w:val="20"/>
              </w:rPr>
            </w:pPr>
            <w:r w:rsidRPr="00396045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</w:t>
            </w:r>
            <w:r>
              <w:rPr>
                <w:sz w:val="20"/>
                <w:szCs w:val="20"/>
              </w:rPr>
              <w:t xml:space="preserve">                          </w:t>
            </w:r>
            <w:r w:rsidRPr="00396045">
              <w:rPr>
                <w:sz w:val="20"/>
                <w:szCs w:val="20"/>
              </w:rPr>
              <w:t>(podpis opiniującego)</w:t>
            </w:r>
          </w:p>
          <w:p w14:paraId="25D43C4B" w14:textId="77777777" w:rsidR="000F2B98" w:rsidRPr="00064C63" w:rsidRDefault="000F2B98" w:rsidP="002101BB">
            <w:pPr>
              <w:pStyle w:val="TableParagraph"/>
              <w:spacing w:line="360" w:lineRule="auto"/>
              <w:ind w:left="720" w:right="561"/>
              <w:jc w:val="right"/>
              <w:rPr>
                <w:lang w:val="pl-PL"/>
              </w:rPr>
            </w:pPr>
            <w:r w:rsidRPr="00064C63">
              <w:rPr>
                <w:lang w:val="pl-PL"/>
              </w:rPr>
              <w:t xml:space="preserve">                    </w:t>
            </w:r>
          </w:p>
          <w:p w14:paraId="5A19DB37" w14:textId="77777777" w:rsidR="000F2B98" w:rsidRPr="00064C63" w:rsidRDefault="000F2B98" w:rsidP="000F2B98">
            <w:pPr>
              <w:pStyle w:val="TableParagraph"/>
              <w:numPr>
                <w:ilvl w:val="0"/>
                <w:numId w:val="1"/>
              </w:numPr>
              <w:spacing w:line="360" w:lineRule="auto"/>
              <w:rPr>
                <w:lang w:val="pl-PL"/>
              </w:rPr>
            </w:pPr>
            <w:r w:rsidRPr="00064C63">
              <w:rPr>
                <w:lang w:val="pl-PL"/>
              </w:rPr>
              <w:t>Proponowana kwota dofinansowania zł …………………</w:t>
            </w:r>
            <w:r>
              <w:rPr>
                <w:lang w:val="pl-PL"/>
              </w:rPr>
              <w:t>……………………………………………</w:t>
            </w:r>
          </w:p>
          <w:p w14:paraId="2CFBC23F" w14:textId="77777777" w:rsidR="000F2B98" w:rsidRPr="00064C63" w:rsidRDefault="000F2B98" w:rsidP="002101BB">
            <w:pPr>
              <w:pStyle w:val="TableParagraph"/>
              <w:spacing w:line="360" w:lineRule="auto"/>
              <w:ind w:left="720" w:hanging="372"/>
              <w:rPr>
                <w:lang w:val="pl-PL"/>
              </w:rPr>
            </w:pPr>
            <w:r w:rsidRPr="00064C63">
              <w:rPr>
                <w:lang w:val="pl-PL"/>
              </w:rPr>
              <w:t>3.     Decyzja</w:t>
            </w:r>
            <w:r>
              <w:rPr>
                <w:lang w:val="pl-PL"/>
              </w:rPr>
              <w:t xml:space="preserve"> o  finansowaniu grantu</w:t>
            </w:r>
            <w:r w:rsidRPr="00064C63">
              <w:rPr>
                <w:lang w:val="pl-PL"/>
              </w:rPr>
              <w:t xml:space="preserve">:    </w:t>
            </w:r>
            <w:r w:rsidRPr="00064C63">
              <w:t></w:t>
            </w:r>
            <w:r w:rsidRPr="00BC7EA4">
              <w:rPr>
                <w:lang w:val="pl-PL"/>
              </w:rPr>
              <w:t xml:space="preserve"> pozytywna                       </w:t>
            </w:r>
            <w:r w:rsidRPr="00064C63">
              <w:t></w:t>
            </w:r>
            <w:r w:rsidRPr="00BC7EA4">
              <w:rPr>
                <w:lang w:val="pl-PL"/>
              </w:rPr>
              <w:t xml:space="preserve"> negatywna</w:t>
            </w:r>
          </w:p>
          <w:p w14:paraId="5157A8A0" w14:textId="77777777" w:rsidR="000F2B98" w:rsidRPr="00064C63" w:rsidRDefault="000F2B98" w:rsidP="002101BB">
            <w:pPr>
              <w:pStyle w:val="TableParagraph"/>
              <w:spacing w:line="360" w:lineRule="auto"/>
              <w:ind w:left="360"/>
              <w:rPr>
                <w:lang w:val="pl-PL"/>
              </w:rPr>
            </w:pPr>
          </w:p>
          <w:p w14:paraId="2AECF5BE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  </w:t>
            </w:r>
          </w:p>
          <w:p w14:paraId="5F9C37EA" w14:textId="77777777" w:rsidR="000F2B98" w:rsidRPr="00064C63" w:rsidRDefault="000F2B98" w:rsidP="002101BB">
            <w:pPr>
              <w:spacing w:line="259" w:lineRule="auto"/>
              <w:rPr>
                <w:sz w:val="22"/>
                <w:szCs w:val="22"/>
              </w:rPr>
            </w:pPr>
            <w:r w:rsidRPr="00064C63">
              <w:rPr>
                <w:sz w:val="22"/>
                <w:szCs w:val="22"/>
              </w:rPr>
              <w:t xml:space="preserve">        </w:t>
            </w:r>
            <w:r>
              <w:rPr>
                <w:sz w:val="22"/>
                <w:szCs w:val="22"/>
              </w:rPr>
              <w:t xml:space="preserve">    </w:t>
            </w:r>
            <w:r w:rsidRPr="00064C63">
              <w:rPr>
                <w:sz w:val="22"/>
                <w:szCs w:val="22"/>
              </w:rPr>
              <w:t xml:space="preserve">data………………...                                                                                         ………………………..             </w:t>
            </w:r>
          </w:p>
          <w:p w14:paraId="0719E733" w14:textId="77777777" w:rsidR="000F2B98" w:rsidRPr="00915485" w:rsidRDefault="000F2B98" w:rsidP="002101BB">
            <w:pPr>
              <w:spacing w:line="259" w:lineRule="auto"/>
              <w:rPr>
                <w:sz w:val="20"/>
                <w:szCs w:val="20"/>
              </w:rPr>
            </w:pPr>
            <w:r w:rsidRPr="00064C63">
              <w:rPr>
                <w:sz w:val="22"/>
                <w:szCs w:val="22"/>
              </w:rPr>
              <w:t xml:space="preserve">                                                                                                                                   </w:t>
            </w:r>
            <w:r>
              <w:rPr>
                <w:sz w:val="22"/>
                <w:szCs w:val="22"/>
              </w:rPr>
              <w:t xml:space="preserve">     </w:t>
            </w:r>
            <w:r w:rsidRPr="00396045">
              <w:rPr>
                <w:sz w:val="20"/>
                <w:szCs w:val="20"/>
              </w:rPr>
              <w:t>Przewodniczący  RND</w:t>
            </w:r>
            <w:r>
              <w:rPr>
                <w:sz w:val="20"/>
                <w:szCs w:val="20"/>
              </w:rPr>
              <w:t>**</w:t>
            </w:r>
          </w:p>
        </w:tc>
      </w:tr>
    </w:tbl>
    <w:p w14:paraId="02B5AB4A" w14:textId="77777777" w:rsidR="000F2B98" w:rsidRDefault="000F2B98" w:rsidP="000F2B98">
      <w:pPr>
        <w:ind w:left="-708" w:right="533" w:hanging="1"/>
        <w:rPr>
          <w:sz w:val="20"/>
          <w:szCs w:val="20"/>
        </w:rPr>
      </w:pPr>
      <w:r w:rsidRPr="00A6340A">
        <w:rPr>
          <w:sz w:val="20"/>
          <w:szCs w:val="20"/>
        </w:rPr>
        <w:t>*zaznaczyć właściw</w:t>
      </w:r>
      <w:r>
        <w:rPr>
          <w:sz w:val="20"/>
          <w:szCs w:val="20"/>
        </w:rPr>
        <w:t>e</w:t>
      </w:r>
    </w:p>
    <w:p w14:paraId="0E78E47E" w14:textId="77777777" w:rsidR="000F2B98" w:rsidRDefault="000F2B98" w:rsidP="000F2B98">
      <w:pPr>
        <w:ind w:left="-708" w:right="533" w:hanging="1"/>
        <w:rPr>
          <w:sz w:val="20"/>
          <w:szCs w:val="20"/>
        </w:rPr>
      </w:pPr>
      <w:r>
        <w:rPr>
          <w:sz w:val="20"/>
          <w:szCs w:val="20"/>
        </w:rPr>
        <w:t>** lub kierownik podstawowej jednostki organizacyjnej, gdy dyscyplina nie posiada RND</w:t>
      </w:r>
    </w:p>
    <w:p w14:paraId="4EE26880" w14:textId="77777777" w:rsidR="002A31B3" w:rsidRDefault="002A31B3" w:rsidP="000F2B98"/>
    <w:sectPr w:rsidR="002A31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DDCBEAD" w15:done="0"/>
  <w15:commentEx w15:paraId="1EB9CB71" w15:done="0"/>
  <w15:commentEx w15:paraId="47F73ABD" w15:done="0"/>
  <w15:commentEx w15:paraId="45FC7F6A" w15:done="0"/>
  <w15:commentEx w15:paraId="77934D41" w15:paraIdParent="45FC7F6A" w15:done="0"/>
  <w15:commentEx w15:paraId="02A1F780" w15:done="0"/>
  <w15:commentEx w15:paraId="7B6C67C1" w15:done="0"/>
  <w15:commentEx w15:paraId="315C5A26" w15:done="0"/>
  <w15:commentEx w15:paraId="2CA49A5D" w15:done="0"/>
  <w15:commentEx w15:paraId="6A1D7C26" w15:done="0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0F9D3A7" w16cex:dateUtc="2022-02-14T22:49:44.377Z"/>
  <w16cex:commentExtensible w16cex:durableId="6CED640B" w16cex:dateUtc="2022-02-14T22:51:12.092Z"/>
  <w16cex:commentExtensible w16cex:durableId="390B6E23" w16cex:dateUtc="2022-02-14T22:51:41.692Z"/>
  <w16cex:commentExtensible w16cex:durableId="5EB13006" w16cex:dateUtc="2022-02-14T22:51:58.029Z"/>
  <w16cex:commentExtensible w16cex:durableId="47ACE07D" w16cex:dateUtc="2022-02-14T22:52:10.778Z"/>
  <w16cex:commentExtensible w16cex:durableId="25486A7D" w16cex:dateUtc="2022-02-14T22:52:35.846Z"/>
  <w16cex:commentExtensible w16cex:durableId="39F645BD" w16cex:dateUtc="2022-02-14T22:52:59.944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B9CB71" w16cid:durableId="00F9D3A7"/>
  <w16cid:commentId w16cid:paraId="6A1D7C26" w16cid:durableId="6CED640B"/>
  <w16cid:commentId w16cid:paraId="45FC7F6A" w16cid:durableId="390B6E23"/>
  <w16cid:commentId w16cid:paraId="02A1F780" w16cid:durableId="5EB13006"/>
  <w16cid:commentId w16cid:paraId="7B6C67C1" w16cid:durableId="47ACE07D"/>
  <w16cid:commentId w16cid:paraId="315C5A26" w16cid:durableId="25486A7D"/>
  <w16cid:commentId w16cid:paraId="2CA49A5D" w16cid:durableId="39F645BD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A353D69" w14:textId="77777777" w:rsidR="00EC5E93" w:rsidRDefault="00EC5E93" w:rsidP="00294127">
      <w:r>
        <w:separator/>
      </w:r>
    </w:p>
  </w:endnote>
  <w:endnote w:type="continuationSeparator" w:id="0">
    <w:p w14:paraId="7A90B85F" w14:textId="77777777" w:rsidR="00EC5E93" w:rsidRDefault="00EC5E93" w:rsidP="00294127">
      <w:r>
        <w:continuationSeparator/>
      </w:r>
    </w:p>
  </w:endnote>
  <w:endnote w:type="continuationNotice" w:id="1">
    <w:p w14:paraId="5B61D729" w14:textId="77777777" w:rsidR="00EC5E93" w:rsidRDefault="00EC5E9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648359B" w14:textId="77777777" w:rsidR="00EC5E93" w:rsidRDefault="00EC5E93" w:rsidP="00294127">
      <w:r>
        <w:separator/>
      </w:r>
    </w:p>
  </w:footnote>
  <w:footnote w:type="continuationSeparator" w:id="0">
    <w:p w14:paraId="7E903B17" w14:textId="77777777" w:rsidR="00EC5E93" w:rsidRDefault="00EC5E93" w:rsidP="00294127">
      <w:r>
        <w:continuationSeparator/>
      </w:r>
    </w:p>
  </w:footnote>
  <w:footnote w:type="continuationNotice" w:id="1">
    <w:p w14:paraId="3EA1960B" w14:textId="77777777" w:rsidR="00EC5E93" w:rsidRDefault="00EC5E93"/>
  </w:footnote>
  <w:footnote w:id="2">
    <w:p w14:paraId="288957B7" w14:textId="6C6DF5A1" w:rsidR="002101BB" w:rsidRDefault="002101BB">
      <w:pPr>
        <w:pStyle w:val="Tekstprzypisudolnego"/>
      </w:pPr>
      <w:r>
        <w:rPr>
          <w:rStyle w:val="Odwoanieprzypisudolnego"/>
        </w:rPr>
        <w:footnoteRef/>
      </w:r>
      <w:r>
        <w:t xml:space="preserve"> Minimum 50%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6290E"/>
    <w:multiLevelType w:val="hybridMultilevel"/>
    <w:tmpl w:val="7752011A"/>
    <w:lvl w:ilvl="0" w:tplc="C068F38C">
      <w:start w:val="1"/>
      <w:numFmt w:val="bullet"/>
      <w:lvlText w:val="•"/>
      <w:lvlJc w:val="left"/>
      <w:pPr>
        <w:ind w:left="42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F0DA776C">
      <w:start w:val="1"/>
      <w:numFmt w:val="bullet"/>
      <w:lvlText w:val="o"/>
      <w:lvlJc w:val="left"/>
      <w:pPr>
        <w:ind w:left="132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492540A">
      <w:start w:val="1"/>
      <w:numFmt w:val="bullet"/>
      <w:lvlText w:val="▪"/>
      <w:lvlJc w:val="left"/>
      <w:pPr>
        <w:ind w:left="20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5930E9EE">
      <w:start w:val="1"/>
      <w:numFmt w:val="bullet"/>
      <w:lvlText w:val="•"/>
      <w:lvlJc w:val="left"/>
      <w:pPr>
        <w:ind w:left="276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E444B398">
      <w:start w:val="1"/>
      <w:numFmt w:val="bullet"/>
      <w:lvlText w:val="o"/>
      <w:lvlJc w:val="left"/>
      <w:pPr>
        <w:ind w:left="348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816A3D60">
      <w:start w:val="1"/>
      <w:numFmt w:val="bullet"/>
      <w:lvlText w:val="▪"/>
      <w:lvlJc w:val="left"/>
      <w:pPr>
        <w:ind w:left="420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F0E065EE">
      <w:start w:val="1"/>
      <w:numFmt w:val="bullet"/>
      <w:lvlText w:val="•"/>
      <w:lvlJc w:val="left"/>
      <w:pPr>
        <w:ind w:left="4922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C9AA3A2">
      <w:start w:val="1"/>
      <w:numFmt w:val="bullet"/>
      <w:lvlText w:val="o"/>
      <w:lvlJc w:val="left"/>
      <w:pPr>
        <w:ind w:left="564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24287CA6">
      <w:start w:val="1"/>
      <w:numFmt w:val="bullet"/>
      <w:lvlText w:val="▪"/>
      <w:lvlJc w:val="left"/>
      <w:pPr>
        <w:ind w:left="6362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5E1F0C0E"/>
    <w:multiLevelType w:val="hybridMultilevel"/>
    <w:tmpl w:val="F8DEEA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Smolik Waldemar">
    <w15:presenceInfo w15:providerId="None" w15:userId="Smolik Waldemar"/>
  </w15:person>
  <w15:person w15:author="Tulik Piotr">
    <w15:presenceInfo w15:providerId="AD" w15:userId="S::piotr.tulik@pw.edu.pl::be282da3-1aae-454c-862b-7930494c87aa"/>
  </w15:person>
  <w15:person w15:author="Cygan Szymon">
    <w15:presenceInfo w15:providerId="AD" w15:userId="S::szymon.cygan@pw.edu.pl::cdb3eec0-c5ed-4f49-97c2-a4cf7ef37519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sDS2sDAysDA3NjMzNDdT0lEKTi0uzszPAykwrAUA6TAvuSwAAAA="/>
  </w:docVars>
  <w:rsids>
    <w:rsidRoot w:val="000F2B98"/>
    <w:rsid w:val="00063EA3"/>
    <w:rsid w:val="00075DB4"/>
    <w:rsid w:val="00080BDC"/>
    <w:rsid w:val="000F2B98"/>
    <w:rsid w:val="00107F97"/>
    <w:rsid w:val="00145602"/>
    <w:rsid w:val="0016294E"/>
    <w:rsid w:val="00163440"/>
    <w:rsid w:val="001A3EBC"/>
    <w:rsid w:val="001B6AFC"/>
    <w:rsid w:val="001C60AE"/>
    <w:rsid w:val="001F2AAE"/>
    <w:rsid w:val="001F3664"/>
    <w:rsid w:val="002101BB"/>
    <w:rsid w:val="00225E50"/>
    <w:rsid w:val="00247C95"/>
    <w:rsid w:val="00294127"/>
    <w:rsid w:val="002A31B3"/>
    <w:rsid w:val="003872D9"/>
    <w:rsid w:val="003C3BB0"/>
    <w:rsid w:val="00407135"/>
    <w:rsid w:val="00460797"/>
    <w:rsid w:val="004F4346"/>
    <w:rsid w:val="00531568"/>
    <w:rsid w:val="00562A8C"/>
    <w:rsid w:val="00595EA9"/>
    <w:rsid w:val="005A1B79"/>
    <w:rsid w:val="005C276A"/>
    <w:rsid w:val="005F5EBF"/>
    <w:rsid w:val="006005B7"/>
    <w:rsid w:val="006B279F"/>
    <w:rsid w:val="007576CC"/>
    <w:rsid w:val="007A055F"/>
    <w:rsid w:val="007E0B2F"/>
    <w:rsid w:val="0082271E"/>
    <w:rsid w:val="00864726"/>
    <w:rsid w:val="008E1BCD"/>
    <w:rsid w:val="00A31E2B"/>
    <w:rsid w:val="00A81E9C"/>
    <w:rsid w:val="00B5048C"/>
    <w:rsid w:val="00BA2A0B"/>
    <w:rsid w:val="00BC7EA4"/>
    <w:rsid w:val="00BD048A"/>
    <w:rsid w:val="00C65841"/>
    <w:rsid w:val="00C775E6"/>
    <w:rsid w:val="00CC0534"/>
    <w:rsid w:val="00CF52A4"/>
    <w:rsid w:val="00D47188"/>
    <w:rsid w:val="00D8388E"/>
    <w:rsid w:val="00DA003E"/>
    <w:rsid w:val="00DE059A"/>
    <w:rsid w:val="00DE10C6"/>
    <w:rsid w:val="00DF1213"/>
    <w:rsid w:val="00EC5E93"/>
    <w:rsid w:val="00F30608"/>
    <w:rsid w:val="00FE2E0A"/>
    <w:rsid w:val="01A67E4C"/>
    <w:rsid w:val="2657BFF2"/>
    <w:rsid w:val="28A09027"/>
    <w:rsid w:val="306DC868"/>
    <w:rsid w:val="312FA165"/>
    <w:rsid w:val="4F2F673D"/>
    <w:rsid w:val="573853F5"/>
    <w:rsid w:val="624AFD0E"/>
    <w:rsid w:val="67F1759B"/>
    <w:rsid w:val="6BE28199"/>
    <w:rsid w:val="6ECAFF5E"/>
    <w:rsid w:val="784673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BC45C9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2B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99"/>
    <w:qFormat/>
    <w:rsid w:val="000F2B98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1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1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1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27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7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2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5B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5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5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63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34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63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34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F2B9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F2B98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pl-P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ny"/>
    <w:uiPriority w:val="99"/>
    <w:qFormat/>
    <w:rsid w:val="000F2B98"/>
    <w:pPr>
      <w:widowControl w:val="0"/>
      <w:autoSpaceDE w:val="0"/>
      <w:autoSpaceDN w:val="0"/>
      <w:ind w:left="103"/>
    </w:pPr>
    <w:rPr>
      <w:sz w:val="22"/>
      <w:szCs w:val="22"/>
      <w:lang w:val="en-US"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9412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9412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94127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6B279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6B279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6B279F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005B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05B7"/>
    <w:rPr>
      <w:rFonts w:ascii="Segoe UI" w:eastAsia="Times New Roman" w:hAnsi="Segoe UI" w:cs="Segoe UI"/>
      <w:sz w:val="18"/>
      <w:szCs w:val="18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005B7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005B7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semiHidden/>
    <w:unhideWhenUsed/>
    <w:rsid w:val="0016344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16344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16344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16344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theme" Target="theme/theme1.xml"/><Relationship Id="Rffe6957143554718" Type="http://schemas.microsoft.com/office/2018/08/relationships/commentsExtensible" Target="commentsExtensi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c7142da8a65846b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microsoft.com/office/2011/relationships/commentsExtended" Target="commentsExtended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8CF50E8FCEFA9741ADCB4FAFF3BD7D3E" ma:contentTypeVersion="2" ma:contentTypeDescription="Utwórz nowy dokument." ma:contentTypeScope="" ma:versionID="47b93dfa4f720864655764c4da088975">
  <xsd:schema xmlns:xsd="http://www.w3.org/2001/XMLSchema" xmlns:xs="http://www.w3.org/2001/XMLSchema" xmlns:p="http://schemas.microsoft.com/office/2006/metadata/properties" xmlns:ns2="a4866925-7413-4efe-a886-3b6ce885325e" targetNamespace="http://schemas.microsoft.com/office/2006/metadata/properties" ma:root="true" ma:fieldsID="4a123982903450ccc055211d1cda74cf" ns2:_="">
    <xsd:import namespace="a4866925-7413-4efe-a886-3b6ce88532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4866925-7413-4efe-a886-3b6ce885325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92CC84-226F-4770-AE1E-208BFDB4255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EE3AE0D-097E-4A19-A5BC-5EAA8260995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4866925-7413-4efe-a886-3b6ce88532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C66859A-EA99-4DA3-80D8-D907E61A77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EED76D8-DFC5-4C28-8308-77E1A5EE10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3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Politechnika Warszawska</Company>
  <LinksUpToDate>false</LinksUpToDate>
  <CharactersWithSpaces>4557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Pietraszuk Marta</dc:creator>
  <cp:keywords/>
  <dc:description/>
  <cp:lastModifiedBy>TM</cp:lastModifiedBy>
  <cp:revision>49</cp:revision>
  <dcterms:created xsi:type="dcterms:W3CDTF">2022-01-17T12:39:00Z</dcterms:created>
  <dcterms:modified xsi:type="dcterms:W3CDTF">2022-02-23T18:19:00Z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0x0101008CF50E8FCEFA9741ADCB4FAFF3BD7D3E</vt:lpwstr>
  </property>
</Properties>
</file>