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6FF2D" w14:textId="77777777" w:rsidR="003D0BB9" w:rsidRDefault="003D0BB9" w:rsidP="003D0BB9">
      <w:pPr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Z</w:t>
      </w:r>
      <w:r w:rsidRPr="0043365C">
        <w:rPr>
          <w:i/>
          <w:iCs/>
          <w:sz w:val="20"/>
          <w:szCs w:val="20"/>
        </w:rPr>
        <w:t xml:space="preserve">ałącznik </w:t>
      </w:r>
    </w:p>
    <w:p w14:paraId="72384B12" w14:textId="77777777" w:rsidR="003D0BB9" w:rsidRPr="00E16C19" w:rsidRDefault="003D0BB9" w:rsidP="003D0BB9">
      <w:pPr>
        <w:jc w:val="right"/>
        <w:rPr>
          <w:sz w:val="20"/>
          <w:szCs w:val="20"/>
        </w:rPr>
      </w:pPr>
      <w:r w:rsidRPr="0043365C">
        <w:rPr>
          <w:i/>
          <w:iCs/>
          <w:sz w:val="20"/>
          <w:szCs w:val="20"/>
        </w:rPr>
        <w:t>do</w:t>
      </w:r>
      <w:r>
        <w:rPr>
          <w:i/>
          <w:iCs/>
          <w:sz w:val="20"/>
          <w:szCs w:val="20"/>
        </w:rPr>
        <w:t xml:space="preserve"> Porozumienia ……</w:t>
      </w:r>
      <w:r w:rsidRPr="0043365C">
        <w:rPr>
          <w:i/>
          <w:iCs/>
          <w:sz w:val="20"/>
          <w:szCs w:val="20"/>
        </w:rPr>
        <w:t>. z dnia ………</w:t>
      </w:r>
      <w:r w:rsidRPr="0043365C">
        <w:rPr>
          <w:sz w:val="20"/>
          <w:szCs w:val="20"/>
        </w:rPr>
        <w:t>.</w:t>
      </w:r>
    </w:p>
    <w:p w14:paraId="74A4D6B0" w14:textId="77777777" w:rsidR="003D0BB9" w:rsidRPr="00F40FA4" w:rsidRDefault="003D0BB9" w:rsidP="003D0BB9">
      <w:pPr>
        <w:ind w:firstLine="4"/>
        <w:rPr>
          <w:sz w:val="22"/>
          <w:szCs w:val="22"/>
        </w:rPr>
      </w:pPr>
      <w:r w:rsidRPr="00F40FA4">
        <w:rPr>
          <w:sz w:val="22"/>
          <w:szCs w:val="22"/>
        </w:rPr>
        <w:t>…………………………………</w:t>
      </w:r>
    </w:p>
    <w:p w14:paraId="72CD2687" w14:textId="77777777" w:rsidR="003D0BB9" w:rsidRPr="009C6AA0" w:rsidRDefault="003D0BB9" w:rsidP="003D0BB9">
      <w:pPr>
        <w:ind w:firstLine="4"/>
        <w:rPr>
          <w:sz w:val="20"/>
          <w:szCs w:val="20"/>
        </w:rPr>
      </w:pPr>
      <w:r w:rsidRPr="009C6AA0">
        <w:rPr>
          <w:sz w:val="20"/>
          <w:szCs w:val="20"/>
        </w:rPr>
        <w:t>Nazwa jednostki organizacyjnej</w:t>
      </w:r>
    </w:p>
    <w:p w14:paraId="434C0E57" w14:textId="77777777" w:rsidR="003D0BB9" w:rsidRPr="009C6AA0" w:rsidRDefault="003D0BB9" w:rsidP="003D0BB9">
      <w:pPr>
        <w:rPr>
          <w:sz w:val="20"/>
          <w:szCs w:val="20"/>
        </w:rPr>
      </w:pPr>
    </w:p>
    <w:p w14:paraId="57CEFED7" w14:textId="77777777" w:rsidR="003D0BB9" w:rsidRPr="00F40FA4" w:rsidRDefault="003D0BB9" w:rsidP="003D0BB9">
      <w:pPr>
        <w:ind w:firstLine="4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KOSZTORYS</w:t>
      </w:r>
    </w:p>
    <w:p w14:paraId="3B1352C6" w14:textId="77777777" w:rsidR="003D0BB9" w:rsidRPr="00F40FA4" w:rsidRDefault="003D0BB9" w:rsidP="003D0BB9">
      <w:pPr>
        <w:ind w:firstLine="4"/>
        <w:jc w:val="center"/>
        <w:rPr>
          <w:b/>
          <w:bCs/>
          <w:sz w:val="22"/>
          <w:szCs w:val="22"/>
        </w:rPr>
      </w:pPr>
      <w:r w:rsidRPr="00F40FA4">
        <w:rPr>
          <w:b/>
          <w:bCs/>
          <w:sz w:val="22"/>
          <w:szCs w:val="22"/>
        </w:rPr>
        <w:t>do Porozumienia nr …………………..</w:t>
      </w:r>
    </w:p>
    <w:p w14:paraId="6F5B5982" w14:textId="77777777" w:rsidR="003D0BB9" w:rsidRPr="00F40FA4" w:rsidRDefault="003D0BB9" w:rsidP="003D0BB9">
      <w:pPr>
        <w:rPr>
          <w:sz w:val="22"/>
          <w:szCs w:val="22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4005"/>
        <w:gridCol w:w="1465"/>
        <w:gridCol w:w="1437"/>
        <w:gridCol w:w="1635"/>
      </w:tblGrid>
      <w:tr w:rsidR="003D0BB9" w:rsidRPr="00F40FA4" w14:paraId="77C60F7F" w14:textId="77777777" w:rsidTr="00C81F0F">
        <w:trPr>
          <w:trHeight w:val="416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5B96E" w14:textId="77777777" w:rsidR="003D0BB9" w:rsidRPr="00F40FA4" w:rsidRDefault="003D0BB9" w:rsidP="00C81F0F">
            <w:pPr>
              <w:rPr>
                <w:sz w:val="22"/>
                <w:szCs w:val="22"/>
              </w:rPr>
            </w:pP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6557" w14:textId="77777777" w:rsidR="003D0BB9" w:rsidRPr="00F40FA4" w:rsidRDefault="003D0BB9" w:rsidP="00C81F0F">
            <w:pPr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Środki przyznane w</w:t>
            </w:r>
            <w:r>
              <w:rPr>
                <w:sz w:val="22"/>
                <w:szCs w:val="22"/>
              </w:rPr>
              <w:t xml:space="preserve"> roku …..</w:t>
            </w:r>
          </w:p>
        </w:tc>
        <w:tc>
          <w:tcPr>
            <w:tcW w:w="25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6CD0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/w złotych/</w:t>
            </w:r>
          </w:p>
        </w:tc>
      </w:tr>
      <w:tr w:rsidR="003D0BB9" w:rsidRPr="00F40FA4" w14:paraId="4A9BC343" w14:textId="77777777" w:rsidTr="00C81F0F">
        <w:trPr>
          <w:trHeight w:val="416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D743A" w14:textId="77777777" w:rsidR="003D0BB9" w:rsidRPr="00F40FA4" w:rsidRDefault="003D0BB9" w:rsidP="00C81F0F">
            <w:pPr>
              <w:jc w:val="center"/>
              <w:rPr>
                <w:b/>
                <w:bCs/>
                <w:sz w:val="22"/>
                <w:szCs w:val="22"/>
              </w:rPr>
            </w:pPr>
            <w:r w:rsidRPr="00F40FA4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0821B" w14:textId="77777777" w:rsidR="003D0BB9" w:rsidRPr="00F40FA4" w:rsidRDefault="003D0BB9" w:rsidP="00C81F0F">
            <w:pPr>
              <w:jc w:val="center"/>
              <w:rPr>
                <w:b/>
                <w:bCs/>
                <w:sz w:val="22"/>
                <w:szCs w:val="22"/>
              </w:rPr>
            </w:pPr>
            <w:r w:rsidRPr="00F40FA4">
              <w:rPr>
                <w:b/>
                <w:bCs/>
                <w:sz w:val="22"/>
                <w:szCs w:val="22"/>
              </w:rPr>
              <w:t>Koszty planowane</w:t>
            </w:r>
            <w:r>
              <w:rPr>
                <w:b/>
                <w:bCs/>
                <w:sz w:val="22"/>
                <w:szCs w:val="22"/>
              </w:rPr>
              <w:t xml:space="preserve"> w</w:t>
            </w:r>
            <w:r w:rsidRPr="00F40FA4">
              <w:rPr>
                <w:b/>
                <w:bCs/>
                <w:sz w:val="22"/>
                <w:szCs w:val="22"/>
              </w:rPr>
              <w:t xml:space="preserve"> latach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FFA7" w14:textId="77777777" w:rsidR="003D0BB9" w:rsidRPr="00F40FA4" w:rsidRDefault="003D0BB9" w:rsidP="00C81F0F">
            <w:pPr>
              <w:jc w:val="center"/>
              <w:rPr>
                <w:b/>
                <w:bCs/>
                <w:sz w:val="22"/>
                <w:szCs w:val="22"/>
              </w:rPr>
            </w:pPr>
            <w:r w:rsidRPr="00F40FA4">
              <w:rPr>
                <w:b/>
                <w:bCs/>
                <w:sz w:val="22"/>
                <w:szCs w:val="22"/>
              </w:rPr>
              <w:t>…............ r.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B8C33" w14:textId="77777777" w:rsidR="003D0BB9" w:rsidRPr="00F40FA4" w:rsidRDefault="003D0BB9" w:rsidP="00C81F0F">
            <w:pPr>
              <w:jc w:val="center"/>
              <w:rPr>
                <w:b/>
                <w:bCs/>
                <w:sz w:val="22"/>
                <w:szCs w:val="22"/>
              </w:rPr>
            </w:pPr>
            <w:r w:rsidRPr="00F40FA4">
              <w:rPr>
                <w:b/>
                <w:bCs/>
                <w:sz w:val="22"/>
                <w:szCs w:val="22"/>
              </w:rPr>
              <w:t>…............  r.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54E6" w14:textId="77777777" w:rsidR="003D0BB9" w:rsidRPr="00F40FA4" w:rsidRDefault="003D0BB9" w:rsidP="00C81F0F">
            <w:pPr>
              <w:jc w:val="center"/>
              <w:rPr>
                <w:b/>
                <w:bCs/>
                <w:sz w:val="22"/>
                <w:szCs w:val="22"/>
              </w:rPr>
            </w:pPr>
            <w:r w:rsidRPr="00F40FA4">
              <w:rPr>
                <w:b/>
                <w:bCs/>
                <w:sz w:val="22"/>
                <w:szCs w:val="22"/>
              </w:rPr>
              <w:t>Razem</w:t>
            </w:r>
          </w:p>
        </w:tc>
      </w:tr>
      <w:tr w:rsidR="003D0BB9" w:rsidRPr="00F40FA4" w14:paraId="124849BC" w14:textId="77777777" w:rsidTr="00C81F0F">
        <w:trPr>
          <w:trHeight w:val="416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EB4A9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1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90A2" w14:textId="77777777" w:rsidR="003D0BB9" w:rsidRPr="00F40FA4" w:rsidRDefault="003D0BB9" w:rsidP="00C81F0F">
            <w:pPr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Amortyzacja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A7D82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91DB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17027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</w:tr>
      <w:tr w:rsidR="003D0BB9" w:rsidRPr="00F40FA4" w14:paraId="0499589A" w14:textId="77777777" w:rsidTr="00C81F0F">
        <w:trPr>
          <w:trHeight w:val="416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624C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2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F5DF" w14:textId="77777777" w:rsidR="003D0BB9" w:rsidRPr="00F40FA4" w:rsidRDefault="003D0BB9" w:rsidP="00C81F0F">
            <w:pPr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Materiały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93404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6CA6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E50F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</w:tr>
      <w:tr w:rsidR="003D0BB9" w:rsidRPr="00F40FA4" w14:paraId="1014C6FA" w14:textId="77777777" w:rsidTr="00C81F0F">
        <w:trPr>
          <w:trHeight w:val="416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D1DB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3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8418" w14:textId="77777777" w:rsidR="003D0BB9" w:rsidRPr="00F40FA4" w:rsidRDefault="003D0BB9" w:rsidP="00C81F0F">
            <w:pPr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 xml:space="preserve">Usługi obce 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355C6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E6A97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FEA4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</w:tr>
      <w:tr w:rsidR="003D0BB9" w:rsidRPr="00F40FA4" w14:paraId="065E6604" w14:textId="77777777" w:rsidTr="00C81F0F">
        <w:trPr>
          <w:trHeight w:val="416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21FCB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4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A605A" w14:textId="77777777" w:rsidR="003D0BB9" w:rsidRPr="00F40FA4" w:rsidRDefault="003D0BB9" w:rsidP="00C81F0F">
            <w:pPr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Wynagrodzenia z pochodnymi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199D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695E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D9A4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</w:tr>
      <w:tr w:rsidR="003D0BB9" w:rsidRPr="00F40FA4" w14:paraId="5C048A8A" w14:textId="77777777" w:rsidTr="00C81F0F">
        <w:trPr>
          <w:trHeight w:val="416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4E1D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5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A440" w14:textId="77777777" w:rsidR="003D0BB9" w:rsidRPr="00F40FA4" w:rsidRDefault="003D0BB9" w:rsidP="00C81F0F">
            <w:pPr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Podróże służbowe/Opłaty konferencyjne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2EC83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83F73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6DACD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</w:tr>
      <w:tr w:rsidR="003D0BB9" w:rsidRPr="00F40FA4" w14:paraId="08C1A321" w14:textId="77777777" w:rsidTr="00C81F0F">
        <w:trPr>
          <w:trHeight w:val="416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C673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6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0ECFE" w14:textId="77777777" w:rsidR="003D0BB9" w:rsidRPr="00F40FA4" w:rsidRDefault="003D0BB9" w:rsidP="00C81F0F">
            <w:pPr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Inne koszty bezpośrednie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7D20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1EF3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2087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</w:tr>
      <w:tr w:rsidR="003D0BB9" w:rsidRPr="00F40FA4" w14:paraId="7732B778" w14:textId="77777777" w:rsidTr="00C81F0F">
        <w:trPr>
          <w:trHeight w:val="416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D26D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7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643A" w14:textId="77777777" w:rsidR="003D0BB9" w:rsidRPr="00F40FA4" w:rsidRDefault="003D0BB9" w:rsidP="00C81F0F">
            <w:pPr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Usługi  wewnętrzne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613F5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86D4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515B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</w:tr>
      <w:tr w:rsidR="003D0BB9" w:rsidRPr="00F40FA4" w14:paraId="72B4BF53" w14:textId="77777777" w:rsidTr="00C81F0F">
        <w:trPr>
          <w:trHeight w:val="416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6543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8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A01F" w14:textId="77777777" w:rsidR="003D0BB9" w:rsidRPr="00F40FA4" w:rsidRDefault="003D0BB9" w:rsidP="00C81F0F">
            <w:pPr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Koszty pośrednie (20%)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D8493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E7E6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43CFF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</w:tr>
      <w:tr w:rsidR="003D0BB9" w:rsidRPr="00F40FA4" w14:paraId="161A8B73" w14:textId="77777777" w:rsidTr="00C81F0F">
        <w:trPr>
          <w:trHeight w:val="416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D84D" w14:textId="77777777" w:rsidR="003D0BB9" w:rsidRPr="00F40FA4" w:rsidRDefault="003D0BB9" w:rsidP="00C81F0F">
            <w:pPr>
              <w:jc w:val="center"/>
              <w:rPr>
                <w:b/>
                <w:bCs/>
                <w:sz w:val="22"/>
                <w:szCs w:val="22"/>
              </w:rPr>
            </w:pPr>
            <w:r w:rsidRPr="00F40FA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2D345" w14:textId="77777777" w:rsidR="003D0BB9" w:rsidRPr="00F40FA4" w:rsidRDefault="003D0BB9" w:rsidP="00C81F0F">
            <w:pPr>
              <w:rPr>
                <w:b/>
                <w:bCs/>
                <w:sz w:val="22"/>
                <w:szCs w:val="22"/>
              </w:rPr>
            </w:pPr>
            <w:r w:rsidRPr="00F40FA4">
              <w:rPr>
                <w:b/>
                <w:bCs/>
                <w:sz w:val="22"/>
                <w:szCs w:val="22"/>
              </w:rPr>
              <w:t>Ogółem koszty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DAFA" w14:textId="77777777" w:rsidR="003D0BB9" w:rsidRPr="00F40FA4" w:rsidRDefault="003D0BB9" w:rsidP="00C81F0F">
            <w:pPr>
              <w:jc w:val="center"/>
              <w:rPr>
                <w:b/>
                <w:bCs/>
                <w:sz w:val="22"/>
                <w:szCs w:val="22"/>
              </w:rPr>
            </w:pPr>
            <w:r w:rsidRPr="00F40FA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08BA7" w14:textId="77777777" w:rsidR="003D0BB9" w:rsidRPr="00F40FA4" w:rsidRDefault="003D0BB9" w:rsidP="00C81F0F">
            <w:pPr>
              <w:jc w:val="center"/>
              <w:rPr>
                <w:b/>
                <w:bCs/>
                <w:sz w:val="22"/>
                <w:szCs w:val="22"/>
              </w:rPr>
            </w:pPr>
            <w:r w:rsidRPr="00F40FA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A4F8C" w14:textId="77777777" w:rsidR="003D0BB9" w:rsidRPr="00F40FA4" w:rsidRDefault="003D0BB9" w:rsidP="00C81F0F">
            <w:pPr>
              <w:jc w:val="center"/>
              <w:rPr>
                <w:b/>
                <w:bCs/>
                <w:sz w:val="22"/>
                <w:szCs w:val="22"/>
              </w:rPr>
            </w:pPr>
            <w:r w:rsidRPr="00F40FA4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3D0BB9" w:rsidRPr="00F40FA4" w14:paraId="10B84074" w14:textId="77777777" w:rsidTr="00C81F0F">
        <w:trPr>
          <w:trHeight w:val="416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693C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9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EDF4" w14:textId="77777777" w:rsidR="003D0BB9" w:rsidRPr="00F40FA4" w:rsidRDefault="003D0BB9" w:rsidP="00C81F0F">
            <w:pPr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Zakup środków trwałych</w:t>
            </w:r>
            <w:r>
              <w:rPr>
                <w:sz w:val="22"/>
                <w:szCs w:val="22"/>
              </w:rPr>
              <w:t xml:space="preserve"> o wartości </w:t>
            </w:r>
            <w:r w:rsidRPr="00F40FA4">
              <w:rPr>
                <w:sz w:val="22"/>
                <w:szCs w:val="22"/>
              </w:rPr>
              <w:t>pow</w:t>
            </w:r>
            <w:r>
              <w:rPr>
                <w:sz w:val="22"/>
                <w:szCs w:val="22"/>
              </w:rPr>
              <w:t>yżej</w:t>
            </w:r>
            <w:r w:rsidRPr="00F40FA4">
              <w:rPr>
                <w:sz w:val="22"/>
                <w:szCs w:val="22"/>
              </w:rPr>
              <w:t xml:space="preserve"> 10 tys.</w:t>
            </w:r>
            <w:r>
              <w:rPr>
                <w:sz w:val="22"/>
                <w:szCs w:val="22"/>
              </w:rPr>
              <w:t xml:space="preserve"> zł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643C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2D49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1B0B" w14:textId="77777777" w:rsidR="003D0BB9" w:rsidRPr="00F40FA4" w:rsidRDefault="003D0BB9" w:rsidP="00C81F0F">
            <w:pPr>
              <w:jc w:val="center"/>
              <w:rPr>
                <w:sz w:val="22"/>
                <w:szCs w:val="22"/>
              </w:rPr>
            </w:pPr>
            <w:r w:rsidRPr="00F40FA4">
              <w:rPr>
                <w:sz w:val="22"/>
                <w:szCs w:val="22"/>
              </w:rPr>
              <w:t> </w:t>
            </w:r>
          </w:p>
        </w:tc>
      </w:tr>
      <w:tr w:rsidR="003D0BB9" w:rsidRPr="00B6055A" w14:paraId="3B7E7D7D" w14:textId="77777777" w:rsidTr="00C81F0F">
        <w:trPr>
          <w:trHeight w:val="415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078D5240" w14:textId="77777777" w:rsidR="003D0BB9" w:rsidRPr="00B6055A" w:rsidRDefault="003D0BB9" w:rsidP="00C81F0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905E4" w14:textId="77777777" w:rsidR="003D0BB9" w:rsidRPr="00B6055A" w:rsidRDefault="003D0BB9" w:rsidP="00C81F0F">
            <w:pPr>
              <w:rPr>
                <w:b/>
                <w:bCs/>
                <w:sz w:val="22"/>
                <w:szCs w:val="22"/>
              </w:rPr>
            </w:pPr>
            <w:r w:rsidRPr="00B6055A">
              <w:rPr>
                <w:b/>
                <w:bCs/>
                <w:sz w:val="22"/>
                <w:szCs w:val="22"/>
              </w:rPr>
              <w:t xml:space="preserve">Ogółem wartość </w:t>
            </w:r>
            <w:r>
              <w:rPr>
                <w:b/>
                <w:bCs/>
                <w:sz w:val="22"/>
                <w:szCs w:val="22"/>
              </w:rPr>
              <w:t>grantu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3CEDA" w14:textId="77777777" w:rsidR="003D0BB9" w:rsidRPr="00B6055A" w:rsidRDefault="003D0BB9" w:rsidP="00C81F0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33E90" w14:textId="77777777" w:rsidR="003D0BB9" w:rsidRPr="00B6055A" w:rsidRDefault="003D0BB9" w:rsidP="00C81F0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3EB16" w14:textId="77777777" w:rsidR="003D0BB9" w:rsidRPr="00B6055A" w:rsidRDefault="003D0BB9" w:rsidP="00C81F0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7EA0FDB9" w14:textId="77777777" w:rsidR="003D0BB9" w:rsidRPr="00F40FA4" w:rsidRDefault="003D0BB9" w:rsidP="003D0BB9">
      <w:pPr>
        <w:jc w:val="both"/>
        <w:rPr>
          <w:b/>
          <w:bCs/>
          <w:sz w:val="20"/>
          <w:szCs w:val="20"/>
        </w:rPr>
      </w:pPr>
      <w:r w:rsidRPr="00F40FA4">
        <w:rPr>
          <w:b/>
          <w:bCs/>
          <w:sz w:val="20"/>
          <w:szCs w:val="20"/>
        </w:rPr>
        <w:t>OBJAŚNIENIA :</w:t>
      </w:r>
    </w:p>
    <w:p w14:paraId="01328FD5" w14:textId="77777777" w:rsidR="003D0BB9" w:rsidRPr="00B25773" w:rsidRDefault="003D0BB9" w:rsidP="003D0BB9">
      <w:pPr>
        <w:rPr>
          <w:sz w:val="20"/>
          <w:szCs w:val="20"/>
        </w:rPr>
      </w:pPr>
      <w:r w:rsidRPr="00B25773">
        <w:rPr>
          <w:sz w:val="20"/>
          <w:szCs w:val="20"/>
        </w:rPr>
        <w:t xml:space="preserve">poz. 1 - ujmuje się środki trwałe amortyzowane jednorazowo </w:t>
      </w:r>
      <w:r>
        <w:rPr>
          <w:sz w:val="20"/>
          <w:szCs w:val="20"/>
        </w:rPr>
        <w:t xml:space="preserve">o </w:t>
      </w:r>
      <w:r w:rsidRPr="00B25773">
        <w:rPr>
          <w:sz w:val="20"/>
          <w:szCs w:val="20"/>
        </w:rPr>
        <w:t xml:space="preserve">wartości </w:t>
      </w:r>
      <w:r>
        <w:rPr>
          <w:sz w:val="20"/>
          <w:szCs w:val="20"/>
        </w:rPr>
        <w:t xml:space="preserve">od </w:t>
      </w:r>
      <w:r w:rsidRPr="00B25773">
        <w:rPr>
          <w:sz w:val="20"/>
          <w:szCs w:val="20"/>
        </w:rPr>
        <w:t xml:space="preserve">3,5 </w:t>
      </w:r>
      <w:r>
        <w:rPr>
          <w:sz w:val="20"/>
          <w:szCs w:val="20"/>
        </w:rPr>
        <w:t>do 1</w:t>
      </w:r>
      <w:r w:rsidRPr="00B25773">
        <w:rPr>
          <w:sz w:val="20"/>
          <w:szCs w:val="20"/>
        </w:rPr>
        <w:t>0 tys. zł</w:t>
      </w:r>
    </w:p>
    <w:p w14:paraId="0BC487F8" w14:textId="77777777" w:rsidR="003D0BB9" w:rsidRPr="00B25773" w:rsidRDefault="003D0BB9" w:rsidP="003D0BB9">
      <w:pPr>
        <w:rPr>
          <w:sz w:val="20"/>
          <w:szCs w:val="20"/>
        </w:rPr>
      </w:pPr>
      <w:r w:rsidRPr="00B25773">
        <w:rPr>
          <w:sz w:val="20"/>
          <w:szCs w:val="20"/>
        </w:rPr>
        <w:t xml:space="preserve">poz.2 - ujmuje się koszty zużycia materiałów, w tym w szczególności </w:t>
      </w:r>
      <w:proofErr w:type="spellStart"/>
      <w:r w:rsidRPr="00B25773">
        <w:rPr>
          <w:sz w:val="20"/>
          <w:szCs w:val="20"/>
        </w:rPr>
        <w:t>niskocenne</w:t>
      </w:r>
      <w:proofErr w:type="spellEnd"/>
      <w:r w:rsidRPr="00B25773">
        <w:rPr>
          <w:sz w:val="20"/>
          <w:szCs w:val="20"/>
        </w:rPr>
        <w:t xml:space="preserve"> składniki majątku, materiały laboratoryjne, elektroniczne, zakup licencji i oprogramowania, którego okres użytkowani jest krótszy niż 1 rok</w:t>
      </w:r>
    </w:p>
    <w:p w14:paraId="0DA0E14E" w14:textId="77777777" w:rsidR="003D0BB9" w:rsidRPr="00B25773" w:rsidRDefault="003D0BB9" w:rsidP="003D0BB9">
      <w:pPr>
        <w:rPr>
          <w:sz w:val="20"/>
          <w:szCs w:val="20"/>
        </w:rPr>
      </w:pPr>
      <w:r w:rsidRPr="00B25773">
        <w:rPr>
          <w:sz w:val="20"/>
          <w:szCs w:val="20"/>
        </w:rPr>
        <w:t>poz.3 - ujmuje się koszty usług obcych, w tym w szczególności koszty publikacji</w:t>
      </w:r>
    </w:p>
    <w:p w14:paraId="6FF032C1" w14:textId="77777777" w:rsidR="003D0BB9" w:rsidRPr="00B25773" w:rsidRDefault="003D0BB9" w:rsidP="003D0BB9">
      <w:pPr>
        <w:rPr>
          <w:sz w:val="20"/>
          <w:szCs w:val="20"/>
        </w:rPr>
      </w:pPr>
      <w:r w:rsidRPr="00B25773">
        <w:rPr>
          <w:sz w:val="20"/>
          <w:szCs w:val="20"/>
        </w:rPr>
        <w:t xml:space="preserve">poz.4 - należy zaplanować koszty wynagrodzeń osobowych, w tym dodatków organizacyjno-motywacyjnych, zadaniowych i innych, koszty bezosobowego funduszu płac, honorariów, składki na ubezpieczenia społeczne </w:t>
      </w:r>
      <w:r w:rsidRPr="00B25773">
        <w:rPr>
          <w:sz w:val="20"/>
          <w:szCs w:val="20"/>
        </w:rPr>
        <w:br/>
        <w:t>i fundusz pracy</w:t>
      </w:r>
      <w:r>
        <w:rPr>
          <w:sz w:val="20"/>
          <w:szCs w:val="20"/>
        </w:rPr>
        <w:t>, PPK</w:t>
      </w:r>
      <w:r w:rsidRPr="00B25773">
        <w:rPr>
          <w:sz w:val="20"/>
          <w:szCs w:val="20"/>
        </w:rPr>
        <w:t xml:space="preserve"> oraz odpis na ZFŚS</w:t>
      </w:r>
      <w:r>
        <w:rPr>
          <w:sz w:val="20"/>
          <w:szCs w:val="20"/>
        </w:rPr>
        <w:t xml:space="preserve"> </w:t>
      </w:r>
    </w:p>
    <w:p w14:paraId="6CD80E42" w14:textId="77777777" w:rsidR="003D0BB9" w:rsidRPr="00B25773" w:rsidRDefault="003D0BB9" w:rsidP="003D0BB9">
      <w:pPr>
        <w:rPr>
          <w:sz w:val="20"/>
          <w:szCs w:val="20"/>
        </w:rPr>
      </w:pPr>
      <w:r w:rsidRPr="00B25773">
        <w:rPr>
          <w:sz w:val="20"/>
          <w:szCs w:val="20"/>
        </w:rPr>
        <w:t xml:space="preserve">poz.5 - ujmuje się koszty podróży służbowych krajowych i zagranicznych, koszty związane </w:t>
      </w:r>
      <w:r w:rsidRPr="00B25773">
        <w:rPr>
          <w:sz w:val="20"/>
          <w:szCs w:val="20"/>
        </w:rPr>
        <w:br/>
        <w:t>z uczestnictwem w konferencjach, seminariach</w:t>
      </w:r>
    </w:p>
    <w:p w14:paraId="37A7F10A" w14:textId="77777777" w:rsidR="003D0BB9" w:rsidRPr="00B25773" w:rsidRDefault="003D0BB9" w:rsidP="003D0BB9">
      <w:pPr>
        <w:rPr>
          <w:sz w:val="20"/>
          <w:szCs w:val="20"/>
        </w:rPr>
      </w:pPr>
      <w:r w:rsidRPr="00B25773">
        <w:rPr>
          <w:sz w:val="20"/>
          <w:szCs w:val="20"/>
        </w:rPr>
        <w:t>poz.6 - należy zaplanować inne koszty bezpośrednie nie ujęte w poz. 1 - 5</w:t>
      </w:r>
    </w:p>
    <w:p w14:paraId="40D6D83C" w14:textId="77777777" w:rsidR="003D0BB9" w:rsidRPr="00B25773" w:rsidRDefault="003D0BB9" w:rsidP="003D0BB9">
      <w:pPr>
        <w:rPr>
          <w:sz w:val="20"/>
          <w:szCs w:val="20"/>
        </w:rPr>
      </w:pPr>
      <w:r w:rsidRPr="00B25773">
        <w:rPr>
          <w:sz w:val="20"/>
          <w:szCs w:val="20"/>
        </w:rPr>
        <w:t>poz.7 - ujmuje się koszty usług wewnętrznych świadczonych przez inne jednostki PW, np. Oficynę Wydawniczą</w:t>
      </w:r>
    </w:p>
    <w:p w14:paraId="0D325A34" w14:textId="77777777" w:rsidR="003D0BB9" w:rsidRPr="00B25773" w:rsidRDefault="003D0BB9" w:rsidP="003D0BB9">
      <w:pPr>
        <w:rPr>
          <w:sz w:val="20"/>
          <w:szCs w:val="20"/>
        </w:rPr>
      </w:pPr>
      <w:r w:rsidRPr="00B25773">
        <w:rPr>
          <w:sz w:val="20"/>
          <w:szCs w:val="20"/>
        </w:rPr>
        <w:t>poz.8 - planuje się koszty pośrednie</w:t>
      </w:r>
      <w:r>
        <w:rPr>
          <w:sz w:val="20"/>
          <w:szCs w:val="20"/>
        </w:rPr>
        <w:t xml:space="preserve"> (wydziałowe) w wysokości </w:t>
      </w:r>
      <w:r w:rsidRPr="00B25773">
        <w:rPr>
          <w:sz w:val="20"/>
          <w:szCs w:val="20"/>
        </w:rPr>
        <w:t>20% kosztów bezpośrednich z wyłączeniem usług wewnętrznych</w:t>
      </w:r>
    </w:p>
    <w:p w14:paraId="5FBB3FA6" w14:textId="77777777" w:rsidR="003D0BB9" w:rsidRPr="00B25773" w:rsidRDefault="003D0BB9" w:rsidP="003D0BB9">
      <w:pPr>
        <w:rPr>
          <w:sz w:val="20"/>
          <w:szCs w:val="20"/>
        </w:rPr>
      </w:pPr>
      <w:r w:rsidRPr="00B25773">
        <w:rPr>
          <w:sz w:val="20"/>
          <w:szCs w:val="20"/>
        </w:rPr>
        <w:t xml:space="preserve">poz.9 - wykazuje się planowane nakłady na zakup środków trwałych oraz wartości niematerialnych i prawnych </w:t>
      </w:r>
      <w:r w:rsidRPr="00B25773">
        <w:rPr>
          <w:sz w:val="20"/>
          <w:szCs w:val="20"/>
        </w:rPr>
        <w:br/>
        <w:t xml:space="preserve">o wartości </w:t>
      </w:r>
      <w:r>
        <w:rPr>
          <w:sz w:val="20"/>
          <w:szCs w:val="20"/>
        </w:rPr>
        <w:t xml:space="preserve">równej i </w:t>
      </w:r>
      <w:r w:rsidRPr="00B25773">
        <w:rPr>
          <w:sz w:val="20"/>
          <w:szCs w:val="20"/>
        </w:rPr>
        <w:t>wyż</w:t>
      </w:r>
      <w:r>
        <w:rPr>
          <w:sz w:val="20"/>
          <w:szCs w:val="20"/>
        </w:rPr>
        <w:t>sz</w:t>
      </w:r>
      <w:r w:rsidRPr="00B25773">
        <w:rPr>
          <w:sz w:val="20"/>
          <w:szCs w:val="20"/>
        </w:rPr>
        <w:t xml:space="preserve">ej </w:t>
      </w:r>
      <w:r>
        <w:rPr>
          <w:sz w:val="20"/>
          <w:szCs w:val="20"/>
        </w:rPr>
        <w:t xml:space="preserve">od </w:t>
      </w:r>
      <w:r w:rsidRPr="00B25773">
        <w:rPr>
          <w:sz w:val="20"/>
          <w:szCs w:val="20"/>
        </w:rPr>
        <w:t>10,0 tys. zł.</w:t>
      </w:r>
      <w:r>
        <w:rPr>
          <w:sz w:val="20"/>
          <w:szCs w:val="20"/>
        </w:rPr>
        <w:t xml:space="preserve"> Zakupy środków trwałych mogą być </w:t>
      </w:r>
      <w:r w:rsidRPr="00265E28">
        <w:rPr>
          <w:sz w:val="20"/>
          <w:szCs w:val="20"/>
        </w:rPr>
        <w:t xml:space="preserve">realizowane wyłącznie w pierwszym roku </w:t>
      </w:r>
      <w:r>
        <w:rPr>
          <w:sz w:val="20"/>
          <w:szCs w:val="20"/>
        </w:rPr>
        <w:t>trwania grantu</w:t>
      </w:r>
      <w:r w:rsidRPr="00265E28">
        <w:rPr>
          <w:sz w:val="20"/>
          <w:szCs w:val="20"/>
        </w:rPr>
        <w:t>.</w:t>
      </w:r>
    </w:p>
    <w:p w14:paraId="2D85BD70" w14:textId="77777777" w:rsidR="002A31B3" w:rsidRDefault="002A31B3" w:rsidP="003D0BB9">
      <w:bookmarkStart w:id="0" w:name="_GoBack"/>
      <w:bookmarkEnd w:id="0"/>
    </w:p>
    <w:sectPr w:rsidR="002A31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BB9"/>
    <w:rsid w:val="002A31B3"/>
    <w:rsid w:val="003D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A1183"/>
  <w15:chartTrackingRefBased/>
  <w15:docId w15:val="{51B08AD2-509B-4F33-AD3F-55662D234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F50E8FCEFA9741ADCB4FAFF3BD7D3E" ma:contentTypeVersion="2" ma:contentTypeDescription="Utwórz nowy dokument." ma:contentTypeScope="" ma:versionID="47b93dfa4f720864655764c4da088975">
  <xsd:schema xmlns:xsd="http://www.w3.org/2001/XMLSchema" xmlns:xs="http://www.w3.org/2001/XMLSchema" xmlns:p="http://schemas.microsoft.com/office/2006/metadata/properties" xmlns:ns2="a4866925-7413-4efe-a886-3b6ce885325e" targetNamespace="http://schemas.microsoft.com/office/2006/metadata/properties" ma:root="true" ma:fieldsID="4a123982903450ccc055211d1cda74cf" ns2:_="">
    <xsd:import namespace="a4866925-7413-4efe-a886-3b6ce8853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66925-7413-4efe-a886-3b6ce88532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693361C6-180D-4E0F-85F4-73C54A1B6FA7}"/>
</file>

<file path=customXml/itemProps2.xml><?xml version="1.0" encoding="utf-8"?>
<ds:datastoreItem xmlns:ds="http://schemas.openxmlformats.org/officeDocument/2006/customXml" ds:itemID="{60C36597-BBF0-485D-89A9-A05D8E5A07FE}"/>
</file>

<file path=customXml/itemProps3.xml><?xml version="1.0" encoding="utf-8"?>
<ds:datastoreItem xmlns:ds="http://schemas.openxmlformats.org/officeDocument/2006/customXml" ds:itemID="{35A05E54-7796-4C4E-9B4A-E336CADB8E83}"/>
</file>

<file path=customXml/itemProps4.xml><?xml version="1.0" encoding="utf-8"?>
<ds:datastoreItem xmlns:ds="http://schemas.openxmlformats.org/officeDocument/2006/customXml" ds:itemID="{ADF3B86D-5BFD-4B42-A4F5-746C87ACC2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1647</Characters>
  <Application>Microsoft Office Word</Application>
  <DocSecurity>0</DocSecurity>
  <Lines>13</Lines>
  <Paragraphs>3</Paragraphs>
  <ScaleCrop>false</ScaleCrop>
  <Company>Politechnika Warszawska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Pietraszuk Marta</dc:creator>
  <cp:keywords/>
  <dc:description/>
  <cp:lastModifiedBy>Pietraszuk Marta</cp:lastModifiedBy>
  <cp:revision>1</cp:revision>
  <dcterms:created xsi:type="dcterms:W3CDTF">2022-01-17T12:44:00Z</dcterms:created>
  <dcterms:modified xsi:type="dcterms:W3CDTF">2022-01-17T12:44:00Z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0x0101008CF50E8FCEFA9741ADCB4FAFF3BD7D3E</vt:lpwstr>
  </property>
</Properties>
</file>