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7375" w14:textId="27C237DB" w:rsidR="002B2904" w:rsidRDefault="002B2904" w:rsidP="00CF7E63">
      <w:pPr>
        <w:jc w:val="right"/>
        <w:rPr>
          <w:i/>
          <w:iCs/>
          <w:sz w:val="20"/>
          <w:szCs w:val="20"/>
        </w:rPr>
      </w:pPr>
      <w:r w:rsidRPr="00614E5C">
        <w:rPr>
          <w:i/>
          <w:iCs/>
          <w:sz w:val="20"/>
          <w:szCs w:val="20"/>
        </w:rPr>
        <w:t xml:space="preserve">Załącznik nr </w:t>
      </w:r>
      <w:r>
        <w:rPr>
          <w:i/>
          <w:iCs/>
          <w:sz w:val="20"/>
          <w:szCs w:val="20"/>
        </w:rPr>
        <w:t>2</w:t>
      </w:r>
      <w:r w:rsidRPr="00614E5C">
        <w:rPr>
          <w:i/>
          <w:iCs/>
          <w:sz w:val="20"/>
          <w:szCs w:val="20"/>
        </w:rPr>
        <w:t xml:space="preserve"> </w:t>
      </w:r>
      <w:r w:rsidR="00CF7E63">
        <w:rPr>
          <w:i/>
          <w:iCs/>
          <w:sz w:val="20"/>
          <w:szCs w:val="20"/>
        </w:rPr>
        <w:t>Regulaminu konkursu na granty RND IB</w:t>
      </w:r>
    </w:p>
    <w:p w14:paraId="60E5826E" w14:textId="77777777" w:rsidR="00CF7E63" w:rsidRPr="00614E5C" w:rsidRDefault="00CF7E63" w:rsidP="00CF7E63">
      <w:pPr>
        <w:jc w:val="right"/>
        <w:rPr>
          <w:b/>
          <w:sz w:val="20"/>
          <w:szCs w:val="20"/>
        </w:rPr>
      </w:pPr>
    </w:p>
    <w:p w14:paraId="222E241A" w14:textId="77777777" w:rsidR="002B2904" w:rsidRDefault="002B2904" w:rsidP="002B2904">
      <w:pPr>
        <w:spacing w:line="276" w:lineRule="auto"/>
        <w:ind w:firstLine="4"/>
        <w:jc w:val="center"/>
        <w:rPr>
          <w:b/>
        </w:rPr>
      </w:pPr>
      <w:r w:rsidRPr="005B3517">
        <w:rPr>
          <w:b/>
        </w:rPr>
        <w:t>POROZUMIENIE nr ……………</w:t>
      </w:r>
      <w:r>
        <w:rPr>
          <w:b/>
        </w:rPr>
        <w:t xml:space="preserve"> </w:t>
      </w:r>
    </w:p>
    <w:p w14:paraId="5F2BAFB1" w14:textId="77777777" w:rsidR="002B2904" w:rsidRDefault="002B2904" w:rsidP="002B2904">
      <w:pPr>
        <w:spacing w:line="276" w:lineRule="auto"/>
        <w:ind w:firstLine="4"/>
        <w:jc w:val="both"/>
        <w:rPr>
          <w:bCs/>
        </w:rPr>
      </w:pPr>
    </w:p>
    <w:p w14:paraId="2A00069F" w14:textId="77777777" w:rsidR="002B2904" w:rsidRPr="008F7674" w:rsidRDefault="002B2904" w:rsidP="002B2904">
      <w:pPr>
        <w:spacing w:line="276" w:lineRule="auto"/>
        <w:ind w:firstLine="4"/>
        <w:jc w:val="both"/>
        <w:rPr>
          <w:bCs/>
        </w:rPr>
      </w:pPr>
      <w:r w:rsidRPr="008F7674">
        <w:rPr>
          <w:bCs/>
        </w:rPr>
        <w:t>w sprawie realizacji grantu pt. …………………...……………………………………………..</w:t>
      </w:r>
    </w:p>
    <w:p w14:paraId="5E0ADC20" w14:textId="77777777" w:rsidR="002B2904" w:rsidRPr="008F7674" w:rsidRDefault="002B2904" w:rsidP="002B2904">
      <w:pPr>
        <w:spacing w:line="276" w:lineRule="auto"/>
        <w:ind w:firstLine="4"/>
        <w:jc w:val="both"/>
      </w:pPr>
      <w:r w:rsidRPr="008F7674">
        <w:rPr>
          <w:bCs/>
        </w:rPr>
        <w:t>w dyscyplinie …………………………………..………..……..…… w roku</w:t>
      </w:r>
      <w:r w:rsidRPr="008F7674">
        <w:rPr>
          <w:bCs/>
          <w:color w:val="000000" w:themeColor="text1"/>
        </w:rPr>
        <w:t xml:space="preserve">/latach </w:t>
      </w:r>
      <w:r w:rsidRPr="008F7674">
        <w:rPr>
          <w:bCs/>
        </w:rPr>
        <w:t>…….........</w:t>
      </w:r>
      <w:r w:rsidRPr="008F7674">
        <w:rPr>
          <w:bCs/>
        </w:rPr>
        <w:br/>
      </w:r>
      <w:r w:rsidRPr="008F7674">
        <w:t>zawarte w dniu ………………………………………………………………………………….</w:t>
      </w:r>
    </w:p>
    <w:p w14:paraId="61AB93B6" w14:textId="77777777" w:rsidR="002B2904" w:rsidRPr="008F7674" w:rsidRDefault="002B2904" w:rsidP="002B2904">
      <w:pPr>
        <w:spacing w:after="120" w:line="276" w:lineRule="auto"/>
        <w:contextualSpacing/>
        <w:jc w:val="both"/>
      </w:pPr>
      <w:r w:rsidRPr="008F7674">
        <w:t>pomiędzy:</w:t>
      </w:r>
    </w:p>
    <w:p w14:paraId="0E4E9007" w14:textId="77777777" w:rsidR="002B2904" w:rsidRPr="008F7674" w:rsidRDefault="002B2904" w:rsidP="002B2904">
      <w:pPr>
        <w:spacing w:before="100" w:beforeAutospacing="1" w:after="100" w:afterAutospacing="1"/>
        <w:contextualSpacing/>
        <w:jc w:val="both"/>
        <w:rPr>
          <w:b/>
          <w:bCs/>
        </w:rPr>
      </w:pPr>
      <w:bookmarkStart w:id="0" w:name="_Hlk84849287"/>
      <w:bookmarkStart w:id="1" w:name="_Hlk82689573"/>
    </w:p>
    <w:p w14:paraId="76F80706" w14:textId="31A6CA54" w:rsidR="002B2904" w:rsidRDefault="002B2904" w:rsidP="002B2904">
      <w:pPr>
        <w:spacing w:before="100" w:beforeAutospacing="1" w:after="100" w:afterAutospacing="1"/>
        <w:contextualSpacing/>
        <w:jc w:val="both"/>
      </w:pPr>
      <w:r w:rsidRPr="00420289">
        <w:rPr>
          <w:b/>
          <w:bCs/>
        </w:rPr>
        <w:t>Przewodnicząc</w:t>
      </w:r>
      <w:r>
        <w:rPr>
          <w:b/>
          <w:bCs/>
        </w:rPr>
        <w:t>ym</w:t>
      </w:r>
      <w:r w:rsidRPr="00420289">
        <w:rPr>
          <w:b/>
          <w:bCs/>
        </w:rPr>
        <w:t xml:space="preserve"> Rady Naukowej Dyscypliny </w:t>
      </w:r>
      <w:r w:rsidR="00555CE7" w:rsidRPr="00555CE7">
        <w:rPr>
          <w:b/>
          <w:bCs/>
        </w:rPr>
        <w:t>Inżynieria Biomedyczna</w:t>
      </w:r>
    </w:p>
    <w:p w14:paraId="24327102" w14:textId="77777777" w:rsidR="002B2904" w:rsidRDefault="002B2904" w:rsidP="002B2904">
      <w:pPr>
        <w:spacing w:before="100" w:beforeAutospacing="1" w:after="100" w:afterAutospacing="1"/>
        <w:contextualSpacing/>
        <w:jc w:val="both"/>
        <w:rPr>
          <w:b/>
          <w:bCs/>
        </w:rPr>
      </w:pPr>
    </w:p>
    <w:p w14:paraId="3E262F12" w14:textId="77777777" w:rsidR="002B2904" w:rsidRDefault="002B2904" w:rsidP="002B2904">
      <w:pPr>
        <w:spacing w:before="100" w:beforeAutospacing="1" w:after="100" w:afterAutospacing="1"/>
        <w:contextualSpacing/>
        <w:jc w:val="both"/>
        <w:rPr>
          <w:b/>
          <w:bCs/>
        </w:rPr>
      </w:pPr>
    </w:p>
    <w:p w14:paraId="59E89B1B" w14:textId="77777777" w:rsidR="002B2904" w:rsidRPr="008F7674" w:rsidRDefault="002B2904" w:rsidP="002B2904">
      <w:pPr>
        <w:spacing w:before="100" w:beforeAutospacing="1" w:after="100" w:afterAutospacing="1"/>
        <w:contextualSpacing/>
        <w:jc w:val="both"/>
        <w:rPr>
          <w:b/>
          <w:bCs/>
        </w:rPr>
      </w:pPr>
      <w:r w:rsidRPr="008F7674">
        <w:rPr>
          <w:b/>
          <w:bCs/>
        </w:rPr>
        <w:t xml:space="preserve">Kierownikiem </w:t>
      </w:r>
      <w:r>
        <w:rPr>
          <w:b/>
          <w:bCs/>
        </w:rPr>
        <w:t xml:space="preserve">podstawowej </w:t>
      </w:r>
      <w:r w:rsidRPr="008F7674">
        <w:rPr>
          <w:b/>
          <w:bCs/>
        </w:rPr>
        <w:t>jednostki organizacyjnej</w:t>
      </w:r>
      <w:r>
        <w:rPr>
          <w:b/>
          <w:bCs/>
        </w:rPr>
        <w:t xml:space="preserve"> PW</w:t>
      </w:r>
    </w:p>
    <w:p w14:paraId="34A4775C" w14:textId="77777777" w:rsidR="004D2257" w:rsidRDefault="004D2257" w:rsidP="002B2904">
      <w:pPr>
        <w:spacing w:before="100" w:beforeAutospacing="1" w:after="100" w:afterAutospacing="1"/>
        <w:contextualSpacing/>
        <w:jc w:val="both"/>
      </w:pPr>
    </w:p>
    <w:p w14:paraId="4B934548" w14:textId="5FE6CF1D" w:rsidR="002B2904" w:rsidRPr="008F7674" w:rsidRDefault="002B2904" w:rsidP="002B2904">
      <w:pPr>
        <w:spacing w:before="100" w:beforeAutospacing="1" w:after="100" w:afterAutospacing="1"/>
        <w:contextualSpacing/>
        <w:jc w:val="both"/>
        <w:rPr>
          <w:b/>
          <w:bCs/>
        </w:rPr>
      </w:pPr>
      <w:r w:rsidRPr="008F7674">
        <w:t>…………………………………………………………………………………………………...</w:t>
      </w:r>
    </w:p>
    <w:p w14:paraId="6BD5B944" w14:textId="77777777" w:rsidR="002B2904" w:rsidRPr="00450072" w:rsidRDefault="002B2904" w:rsidP="002B2904">
      <w:pPr>
        <w:spacing w:before="100" w:beforeAutospacing="1" w:after="100" w:afterAutospacing="1"/>
        <w:contextualSpacing/>
        <w:jc w:val="both"/>
        <w:rPr>
          <w:i/>
          <w:iCs/>
          <w:sz w:val="22"/>
          <w:szCs w:val="22"/>
        </w:rPr>
      </w:pPr>
      <w:r w:rsidRPr="00450072">
        <w:rPr>
          <w:i/>
          <w:iCs/>
          <w:sz w:val="22"/>
          <w:szCs w:val="22"/>
        </w:rPr>
        <w:t>(</w:t>
      </w:r>
      <w:r w:rsidRPr="00450072">
        <w:rPr>
          <w:i/>
          <w:iCs/>
          <w:color w:val="000000" w:themeColor="text1"/>
          <w:sz w:val="22"/>
          <w:szCs w:val="22"/>
        </w:rPr>
        <w:t>imię i nazwisko, stopień/tytuł naukowy</w:t>
      </w:r>
      <w:r w:rsidRPr="00450072">
        <w:rPr>
          <w:i/>
          <w:iCs/>
          <w:sz w:val="22"/>
          <w:szCs w:val="22"/>
        </w:rPr>
        <w:t>)</w:t>
      </w:r>
    </w:p>
    <w:p w14:paraId="013144F1" w14:textId="77777777" w:rsidR="002B2904" w:rsidRDefault="002B2904" w:rsidP="002B2904">
      <w:pPr>
        <w:spacing w:before="100" w:beforeAutospacing="1" w:after="100" w:afterAutospacing="1" w:line="288" w:lineRule="auto"/>
        <w:contextualSpacing/>
        <w:jc w:val="both"/>
      </w:pPr>
    </w:p>
    <w:p w14:paraId="5A2E7FEE" w14:textId="77777777" w:rsidR="002B2904" w:rsidRPr="008F7674" w:rsidRDefault="002B2904" w:rsidP="002B2904">
      <w:pPr>
        <w:spacing w:before="100" w:beforeAutospacing="1" w:after="100" w:afterAutospacing="1" w:line="288" w:lineRule="auto"/>
        <w:contextualSpacing/>
        <w:jc w:val="both"/>
      </w:pPr>
      <w:r w:rsidRPr="008F7674">
        <w:t>a</w:t>
      </w:r>
    </w:p>
    <w:p w14:paraId="4A155043" w14:textId="77777777" w:rsidR="004D2257" w:rsidRDefault="002B2904" w:rsidP="002B2904">
      <w:pPr>
        <w:spacing w:before="100" w:beforeAutospacing="1" w:after="100" w:afterAutospacing="1" w:line="288" w:lineRule="auto"/>
        <w:contextualSpacing/>
      </w:pPr>
      <w:r w:rsidRPr="008F7674">
        <w:rPr>
          <w:b/>
          <w:bCs/>
        </w:rPr>
        <w:t>Kierownikiem grantu</w:t>
      </w:r>
      <w:r w:rsidRPr="008F7674">
        <w:t xml:space="preserve">                                                    </w:t>
      </w:r>
    </w:p>
    <w:p w14:paraId="6D25701B" w14:textId="77777777" w:rsidR="004D2257" w:rsidRDefault="004D2257" w:rsidP="002B2904">
      <w:pPr>
        <w:spacing w:before="100" w:beforeAutospacing="1" w:after="100" w:afterAutospacing="1" w:line="288" w:lineRule="auto"/>
        <w:contextualSpacing/>
      </w:pPr>
    </w:p>
    <w:p w14:paraId="44EEB803" w14:textId="2EB4E798" w:rsidR="002B2904" w:rsidRPr="008F7674" w:rsidRDefault="002B2904" w:rsidP="002B2904">
      <w:pPr>
        <w:spacing w:before="100" w:beforeAutospacing="1" w:after="100" w:afterAutospacing="1" w:line="288" w:lineRule="auto"/>
        <w:contextualSpacing/>
        <w:rPr>
          <w:b/>
          <w:bCs/>
        </w:rPr>
      </w:pPr>
      <w:r w:rsidRPr="008F7674">
        <w:t>……………………………………...............................................................................................</w:t>
      </w:r>
    </w:p>
    <w:p w14:paraId="15161546" w14:textId="77777777" w:rsidR="002B2904" w:rsidRPr="00450072" w:rsidRDefault="002B2904" w:rsidP="002B2904">
      <w:pPr>
        <w:spacing w:before="100" w:beforeAutospacing="1" w:after="100" w:afterAutospacing="1"/>
        <w:contextualSpacing/>
        <w:jc w:val="both"/>
        <w:rPr>
          <w:i/>
          <w:iCs/>
          <w:color w:val="000000" w:themeColor="text1"/>
          <w:sz w:val="22"/>
          <w:szCs w:val="22"/>
        </w:rPr>
      </w:pPr>
      <w:r w:rsidRPr="00450072">
        <w:rPr>
          <w:i/>
          <w:iCs/>
          <w:color w:val="000000" w:themeColor="text1"/>
          <w:sz w:val="22"/>
          <w:szCs w:val="22"/>
        </w:rPr>
        <w:t>(imię i nazwisko, stopień/tytuł naukowy)</w:t>
      </w:r>
    </w:p>
    <w:p w14:paraId="6990CE97" w14:textId="6E634B01" w:rsidR="002B2904" w:rsidRPr="008F7674" w:rsidRDefault="002B2904" w:rsidP="002B2904">
      <w:pPr>
        <w:spacing w:before="100" w:beforeAutospacing="1" w:after="100" w:afterAutospacing="1" w:line="288" w:lineRule="auto"/>
        <w:contextualSpacing/>
        <w:jc w:val="both"/>
      </w:pPr>
    </w:p>
    <w:bookmarkEnd w:id="0"/>
    <w:bookmarkEnd w:id="1"/>
    <w:p w14:paraId="735269DE" w14:textId="111608D7" w:rsidR="002B2904" w:rsidRPr="008F7674" w:rsidRDefault="37B61916" w:rsidP="002B2904">
      <w:pPr>
        <w:pStyle w:val="Akapitzlist"/>
        <w:numPr>
          <w:ilvl w:val="0"/>
          <w:numId w:val="1"/>
        </w:numPr>
        <w:spacing w:after="120" w:line="288" w:lineRule="auto"/>
        <w:jc w:val="both"/>
      </w:pPr>
      <w:r>
        <w:t xml:space="preserve">Na sfinansowanie realizacji grantu Rada Naukowa Dyscypliny </w:t>
      </w:r>
      <w:r w:rsidR="00105BD3">
        <w:t>Inżynieria Biomedyczna PW</w:t>
      </w:r>
      <w:r>
        <w:t xml:space="preserve">  przyznaje  kwotę w wysokości …................... zł (słownie złotych: .......................................................................................).</w:t>
      </w:r>
    </w:p>
    <w:p w14:paraId="3BB462E2" w14:textId="77777777" w:rsidR="002B2904" w:rsidRPr="008F7674" w:rsidRDefault="002B2904" w:rsidP="002B2904">
      <w:pPr>
        <w:pStyle w:val="Akapitzlist"/>
        <w:numPr>
          <w:ilvl w:val="0"/>
          <w:numId w:val="1"/>
        </w:numPr>
        <w:spacing w:after="120"/>
        <w:jc w:val="both"/>
        <w:rPr>
          <w:i/>
        </w:rPr>
      </w:pPr>
      <w:r w:rsidRPr="008F7674">
        <w:t>Kierownik grantu zobowiązuje się wykonać pracę zgodnie z informacjami zawartymi we wniosku o grant i doprowadzić do wykonania wszystkich prac objętych wnioskiem.</w:t>
      </w:r>
    </w:p>
    <w:p w14:paraId="12424E0C" w14:textId="77777777" w:rsidR="002B2904" w:rsidRPr="008F7674" w:rsidRDefault="002B2904" w:rsidP="002B2904">
      <w:pPr>
        <w:pStyle w:val="Akapitzlist"/>
        <w:numPr>
          <w:ilvl w:val="0"/>
          <w:numId w:val="1"/>
        </w:numPr>
        <w:spacing w:after="120" w:line="288" w:lineRule="auto"/>
        <w:jc w:val="both"/>
      </w:pPr>
      <w:bookmarkStart w:id="2" w:name="_Hlk82690303"/>
      <w:r w:rsidRPr="008F7674">
        <w:t>Kosztorys grantu stanowi załącznik do porozumienia</w:t>
      </w:r>
      <w:bookmarkEnd w:id="2"/>
      <w:r w:rsidRPr="008F7674">
        <w:t>.</w:t>
      </w:r>
    </w:p>
    <w:p w14:paraId="14B8E2F3" w14:textId="715D3433" w:rsidR="002B2904" w:rsidRPr="008F7674" w:rsidRDefault="37B61916" w:rsidP="002B2904">
      <w:pPr>
        <w:pStyle w:val="Akapitzlist"/>
        <w:numPr>
          <w:ilvl w:val="0"/>
          <w:numId w:val="1"/>
        </w:numPr>
        <w:tabs>
          <w:tab w:val="left" w:leader="dot" w:pos="9781"/>
        </w:tabs>
        <w:spacing w:after="120" w:line="288" w:lineRule="auto"/>
        <w:ind w:left="357" w:hanging="357"/>
        <w:jc w:val="both"/>
      </w:pPr>
      <w:r>
        <w:t>Termin zakończenia realizacji grantu ustal</w:t>
      </w:r>
      <w:r w:rsidR="00105BD3">
        <w:t>a się nie</w:t>
      </w:r>
      <w:r w:rsidR="004F16E7">
        <w:t xml:space="preserve"> później niż do dnia 31</w:t>
      </w:r>
      <w:r>
        <w:t xml:space="preserve"> </w:t>
      </w:r>
      <w:r w:rsidR="004F16E7">
        <w:t>pażdzernika</w:t>
      </w:r>
      <w:r w:rsidR="00105BD3">
        <w:t xml:space="preserve"> 2023 r</w:t>
      </w:r>
      <w:r>
        <w:t>.</w:t>
      </w:r>
    </w:p>
    <w:p w14:paraId="13E74DC9" w14:textId="77777777" w:rsidR="002B2904" w:rsidRPr="008F7674" w:rsidRDefault="002B2904" w:rsidP="002B2904">
      <w:pPr>
        <w:pStyle w:val="Akapitzlist"/>
        <w:numPr>
          <w:ilvl w:val="0"/>
          <w:numId w:val="1"/>
        </w:numPr>
        <w:tabs>
          <w:tab w:val="left" w:leader="dot" w:pos="3969"/>
        </w:tabs>
        <w:spacing w:after="120" w:line="288" w:lineRule="auto"/>
        <w:ind w:left="357" w:hanging="357"/>
        <w:jc w:val="both"/>
      </w:pPr>
      <w:r w:rsidRPr="008F7674">
        <w:t>Kierownik jednostki organizacyjnej, w której będzie realizowany grant, udostępni składniki mienia Jednostki niezbędne do realizacji pracy.</w:t>
      </w:r>
    </w:p>
    <w:p w14:paraId="2B9FD2C4" w14:textId="77777777" w:rsidR="002B2904" w:rsidRPr="008F7674" w:rsidRDefault="002B2904" w:rsidP="002B2904">
      <w:pPr>
        <w:pStyle w:val="Akapitzlist"/>
        <w:numPr>
          <w:ilvl w:val="0"/>
          <w:numId w:val="1"/>
        </w:numPr>
        <w:jc w:val="both"/>
      </w:pPr>
      <w:r w:rsidRPr="008F7674">
        <w:t xml:space="preserve">Kierownik jednostki organizacyjnej zapewni obsługę realizacji grantu przez administrację jednostki. </w:t>
      </w:r>
    </w:p>
    <w:p w14:paraId="2D656C44" w14:textId="1AA371C4" w:rsidR="002B2904" w:rsidRPr="008F7674" w:rsidRDefault="37B61916" w:rsidP="002B2904">
      <w:pPr>
        <w:pStyle w:val="Akapitzlist"/>
        <w:numPr>
          <w:ilvl w:val="0"/>
          <w:numId w:val="1"/>
        </w:numPr>
        <w:jc w:val="both"/>
      </w:pPr>
      <w:r>
        <w:t>Podstawą rozliczenia grantu jest Protokół oceny i odbioru grantu wewnętrznego, złożony przez Kierownika grantu w sekretariacie Rady Naukowej Dyscypliny</w:t>
      </w:r>
      <w:r w:rsidR="00105BD3">
        <w:t xml:space="preserve"> Inżynieria Biomedyczna PW  </w:t>
      </w:r>
      <w:r w:rsidR="002B2904">
        <w:br/>
      </w:r>
      <w:r>
        <w:t>w terminie 7 dni od daty zakończenia realizacji grantu.</w:t>
      </w:r>
    </w:p>
    <w:p w14:paraId="26F735FC" w14:textId="77777777" w:rsidR="002B2904" w:rsidRPr="008F7674" w:rsidRDefault="002B2904" w:rsidP="002B2904">
      <w:pPr>
        <w:pStyle w:val="Akapitzlist"/>
        <w:numPr>
          <w:ilvl w:val="0"/>
          <w:numId w:val="1"/>
        </w:numPr>
        <w:spacing w:after="120" w:line="288" w:lineRule="auto"/>
        <w:jc w:val="both"/>
      </w:pPr>
      <w:r w:rsidRPr="008F7674">
        <w:t xml:space="preserve">Porozumienie sporządzono w czterech jednobrzmiących egzemplarzach po jednym dla każdej ze stron oraz </w:t>
      </w:r>
      <w:r>
        <w:t>dla p</w:t>
      </w:r>
      <w:r w:rsidRPr="008F7674">
        <w:t xml:space="preserve">ełnomocnika </w:t>
      </w:r>
      <w:r>
        <w:t>k</w:t>
      </w:r>
      <w:r w:rsidRPr="008F7674">
        <w:t>westora.</w:t>
      </w:r>
    </w:p>
    <w:tbl>
      <w:tblPr>
        <w:tblStyle w:val="Tabela-Siatka"/>
        <w:tblpPr w:leftFromText="141" w:rightFromText="141" w:vertAnchor="text" w:horzAnchor="margin" w:tblpY="13"/>
        <w:tblOverlap w:val="nev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4031"/>
        <w:gridCol w:w="3329"/>
      </w:tblGrid>
      <w:tr w:rsidR="002B2904" w14:paraId="4548955D" w14:textId="77777777" w:rsidTr="00F02CFC">
        <w:trPr>
          <w:trHeight w:val="438"/>
        </w:trPr>
        <w:tc>
          <w:tcPr>
            <w:tcW w:w="1555" w:type="pct"/>
            <w:vAlign w:val="center"/>
          </w:tcPr>
          <w:p w14:paraId="0573284F" w14:textId="2DDE0E0E" w:rsidR="002B2904" w:rsidRDefault="002B2904" w:rsidP="00C81F0F">
            <w:pPr>
              <w:pStyle w:val="TableParagraph"/>
              <w:ind w:left="360"/>
              <w:rPr>
                <w:lang w:val="pl-PL"/>
              </w:rPr>
            </w:pPr>
            <w:r>
              <w:rPr>
                <w:lang w:val="pl-PL"/>
              </w:rPr>
              <w:t>Przewodn</w:t>
            </w:r>
            <w:r w:rsidR="00105BD3">
              <w:rPr>
                <w:lang w:val="pl-PL"/>
              </w:rPr>
              <w:t xml:space="preserve">iczący Rady Naukowej Dyscypliny </w:t>
            </w:r>
          </w:p>
          <w:p w14:paraId="74DED0BF" w14:textId="6FEFC0D8" w:rsidR="00105BD3" w:rsidRPr="00105BD3" w:rsidRDefault="00105BD3" w:rsidP="00C81F0F">
            <w:pPr>
              <w:pStyle w:val="TableParagraph"/>
              <w:ind w:left="360"/>
              <w:rPr>
                <w:lang w:val="pl-PL"/>
              </w:rPr>
            </w:pPr>
            <w:r>
              <w:rPr>
                <w:lang w:val="pl-PL"/>
              </w:rPr>
              <w:t>Inżynieria Biomedyczna</w:t>
            </w:r>
          </w:p>
        </w:tc>
        <w:tc>
          <w:tcPr>
            <w:tcW w:w="1887" w:type="pct"/>
            <w:vAlign w:val="center"/>
          </w:tcPr>
          <w:p w14:paraId="22FB252D" w14:textId="77777777" w:rsidR="002B2904" w:rsidRDefault="002B2904" w:rsidP="00C81F0F">
            <w:pPr>
              <w:pStyle w:val="TableParagraph"/>
              <w:jc w:val="center"/>
              <w:rPr>
                <w:lang w:val="pl-PL"/>
              </w:rPr>
            </w:pPr>
            <w:r w:rsidRPr="00064C63">
              <w:rPr>
                <w:lang w:val="pl-PL"/>
              </w:rPr>
              <w:t>Kierownik jednostki organizacyjne</w:t>
            </w:r>
            <w:r>
              <w:rPr>
                <w:lang w:val="pl-PL"/>
              </w:rPr>
              <w:t>j,</w:t>
            </w:r>
          </w:p>
          <w:p w14:paraId="17CDF782" w14:textId="77777777" w:rsidR="002B2904" w:rsidRDefault="002B2904" w:rsidP="00C81F0F">
            <w:pPr>
              <w:pStyle w:val="TableParagraph"/>
              <w:jc w:val="center"/>
              <w:rPr>
                <w:lang w:val="pl-PL"/>
              </w:rPr>
            </w:pPr>
            <w:r>
              <w:rPr>
                <w:lang w:val="pl-PL"/>
              </w:rPr>
              <w:t>w której realizowana jest praca</w:t>
            </w:r>
          </w:p>
        </w:tc>
        <w:tc>
          <w:tcPr>
            <w:tcW w:w="1559" w:type="pct"/>
            <w:vAlign w:val="center"/>
          </w:tcPr>
          <w:p w14:paraId="539CE6A1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Kierownik grantu</w:t>
            </w:r>
          </w:p>
        </w:tc>
      </w:tr>
      <w:tr w:rsidR="002B2904" w14:paraId="7537C97A" w14:textId="77777777" w:rsidTr="00F02CFC">
        <w:trPr>
          <w:trHeight w:val="225"/>
        </w:trPr>
        <w:tc>
          <w:tcPr>
            <w:tcW w:w="1555" w:type="pct"/>
            <w:vAlign w:val="center"/>
          </w:tcPr>
          <w:p w14:paraId="0C96F9B0" w14:textId="77777777" w:rsidR="002B2904" w:rsidRPr="00064C63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</w:p>
        </w:tc>
        <w:tc>
          <w:tcPr>
            <w:tcW w:w="1887" w:type="pct"/>
            <w:vAlign w:val="center"/>
          </w:tcPr>
          <w:p w14:paraId="16F593CE" w14:textId="77777777" w:rsidR="002B2904" w:rsidRPr="00064C63" w:rsidRDefault="002B2904" w:rsidP="00C81F0F">
            <w:pPr>
              <w:pStyle w:val="TableParagraph"/>
              <w:jc w:val="center"/>
              <w:rPr>
                <w:lang w:val="pl-PL"/>
              </w:rPr>
            </w:pPr>
          </w:p>
        </w:tc>
        <w:tc>
          <w:tcPr>
            <w:tcW w:w="1559" w:type="pct"/>
            <w:vAlign w:val="center"/>
          </w:tcPr>
          <w:p w14:paraId="66340885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</w:p>
        </w:tc>
      </w:tr>
      <w:tr w:rsidR="002B2904" w14:paraId="540A71F2" w14:textId="77777777" w:rsidTr="00F02CFC">
        <w:trPr>
          <w:trHeight w:val="213"/>
        </w:trPr>
        <w:tc>
          <w:tcPr>
            <w:tcW w:w="1555" w:type="pct"/>
          </w:tcPr>
          <w:p w14:paraId="7839547D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……………………………</w:t>
            </w:r>
          </w:p>
        </w:tc>
        <w:tc>
          <w:tcPr>
            <w:tcW w:w="1887" w:type="pct"/>
          </w:tcPr>
          <w:p w14:paraId="4A6B3353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………………………………</w:t>
            </w:r>
          </w:p>
        </w:tc>
        <w:tc>
          <w:tcPr>
            <w:tcW w:w="1559" w:type="pct"/>
          </w:tcPr>
          <w:p w14:paraId="0D9CD0FF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………………………………</w:t>
            </w:r>
          </w:p>
        </w:tc>
      </w:tr>
      <w:tr w:rsidR="002B2904" w14:paraId="2BA7F828" w14:textId="77777777" w:rsidTr="00F02CFC">
        <w:trPr>
          <w:trHeight w:val="201"/>
        </w:trPr>
        <w:tc>
          <w:tcPr>
            <w:tcW w:w="1555" w:type="pct"/>
          </w:tcPr>
          <w:p w14:paraId="2FC22A4E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 w:rsidRPr="008B6150">
              <w:rPr>
                <w:sz w:val="20"/>
                <w:szCs w:val="20"/>
                <w:lang w:val="pl-PL"/>
              </w:rPr>
              <w:t>(</w:t>
            </w:r>
            <w:r w:rsidRPr="008B6150">
              <w:rPr>
                <w:i/>
                <w:iCs/>
                <w:sz w:val="20"/>
                <w:szCs w:val="20"/>
                <w:lang w:val="pl-PL"/>
              </w:rPr>
              <w:t>data i podpis</w:t>
            </w:r>
            <w:r>
              <w:rPr>
                <w:i/>
                <w:iCs/>
                <w:sz w:val="20"/>
                <w:szCs w:val="20"/>
                <w:lang w:val="pl-PL"/>
              </w:rPr>
              <w:t>)</w:t>
            </w:r>
          </w:p>
        </w:tc>
        <w:tc>
          <w:tcPr>
            <w:tcW w:w="1887" w:type="pct"/>
          </w:tcPr>
          <w:p w14:paraId="46DDC090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 w:rsidRPr="008B6150">
              <w:rPr>
                <w:sz w:val="20"/>
                <w:szCs w:val="20"/>
                <w:lang w:val="pl-PL"/>
              </w:rPr>
              <w:t>(</w:t>
            </w:r>
            <w:r w:rsidRPr="008B6150">
              <w:rPr>
                <w:i/>
                <w:iCs/>
                <w:sz w:val="20"/>
                <w:szCs w:val="20"/>
                <w:lang w:val="pl-PL"/>
              </w:rPr>
              <w:t>data i podpis</w:t>
            </w:r>
            <w:r>
              <w:rPr>
                <w:i/>
                <w:iCs/>
                <w:sz w:val="20"/>
                <w:szCs w:val="20"/>
                <w:lang w:val="pl-PL"/>
              </w:rPr>
              <w:t>)</w:t>
            </w:r>
          </w:p>
        </w:tc>
        <w:tc>
          <w:tcPr>
            <w:tcW w:w="1559" w:type="pct"/>
          </w:tcPr>
          <w:p w14:paraId="44312011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 w:rsidRPr="008B6150">
              <w:rPr>
                <w:sz w:val="20"/>
                <w:szCs w:val="20"/>
                <w:lang w:val="pl-PL"/>
              </w:rPr>
              <w:t>(</w:t>
            </w:r>
            <w:r w:rsidRPr="008B6150">
              <w:rPr>
                <w:i/>
                <w:iCs/>
                <w:sz w:val="20"/>
                <w:szCs w:val="20"/>
                <w:lang w:val="pl-PL"/>
              </w:rPr>
              <w:t>data i podpis</w:t>
            </w:r>
            <w:r>
              <w:rPr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2B2904" w14:paraId="373130B3" w14:textId="77777777" w:rsidTr="00F02CFC">
        <w:trPr>
          <w:trHeight w:val="201"/>
        </w:trPr>
        <w:tc>
          <w:tcPr>
            <w:tcW w:w="1555" w:type="pct"/>
          </w:tcPr>
          <w:p w14:paraId="65E7D10C" w14:textId="77777777" w:rsidR="002B2904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887" w:type="pct"/>
          </w:tcPr>
          <w:p w14:paraId="094BB43F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pct"/>
          </w:tcPr>
          <w:p w14:paraId="384E842B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B2904" w14:paraId="0210E0AF" w14:textId="77777777" w:rsidTr="00F02CFC">
        <w:trPr>
          <w:trHeight w:val="201"/>
        </w:trPr>
        <w:tc>
          <w:tcPr>
            <w:tcW w:w="1555" w:type="pct"/>
          </w:tcPr>
          <w:p w14:paraId="75261D03" w14:textId="77777777" w:rsidR="002B2904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  <w:p w14:paraId="52340210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Pełnomocnik Kwestora</w:t>
            </w:r>
          </w:p>
        </w:tc>
        <w:tc>
          <w:tcPr>
            <w:tcW w:w="1887" w:type="pct"/>
          </w:tcPr>
          <w:p w14:paraId="303FF0F6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pct"/>
          </w:tcPr>
          <w:p w14:paraId="200BDC58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B2904" w14:paraId="62B88002" w14:textId="77777777" w:rsidTr="00F02CFC">
        <w:trPr>
          <w:trHeight w:val="201"/>
        </w:trPr>
        <w:tc>
          <w:tcPr>
            <w:tcW w:w="1555" w:type="pct"/>
          </w:tcPr>
          <w:p w14:paraId="5C883C57" w14:textId="77777777" w:rsidR="002B2904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887" w:type="pct"/>
          </w:tcPr>
          <w:p w14:paraId="717FBA3C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pct"/>
          </w:tcPr>
          <w:p w14:paraId="4C187E77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B2904" w14:paraId="1300F445" w14:textId="77777777" w:rsidTr="00F02CFC">
        <w:trPr>
          <w:trHeight w:val="201"/>
        </w:trPr>
        <w:tc>
          <w:tcPr>
            <w:tcW w:w="1555" w:type="pct"/>
          </w:tcPr>
          <w:p w14:paraId="5B13B254" w14:textId="77777777" w:rsidR="002B2904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……………………………</w:t>
            </w:r>
          </w:p>
        </w:tc>
        <w:tc>
          <w:tcPr>
            <w:tcW w:w="1887" w:type="pct"/>
          </w:tcPr>
          <w:p w14:paraId="1DAD260C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pct"/>
          </w:tcPr>
          <w:p w14:paraId="1699528F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B2904" w14:paraId="3252CBE0" w14:textId="77777777" w:rsidTr="00F02CFC">
        <w:trPr>
          <w:trHeight w:val="201"/>
        </w:trPr>
        <w:tc>
          <w:tcPr>
            <w:tcW w:w="1555" w:type="pct"/>
          </w:tcPr>
          <w:p w14:paraId="26A7B703" w14:textId="77777777" w:rsidR="002B2904" w:rsidRDefault="002B2904" w:rsidP="00C81F0F">
            <w:pPr>
              <w:pStyle w:val="TableParagraph"/>
              <w:ind w:left="0"/>
              <w:jc w:val="center"/>
              <w:rPr>
                <w:i/>
                <w:iCs/>
                <w:sz w:val="20"/>
                <w:szCs w:val="20"/>
                <w:lang w:val="pl-PL"/>
              </w:rPr>
            </w:pPr>
            <w:r w:rsidRPr="008B6150">
              <w:rPr>
                <w:sz w:val="20"/>
                <w:szCs w:val="20"/>
                <w:lang w:val="pl-PL"/>
              </w:rPr>
              <w:t>(</w:t>
            </w:r>
            <w:r w:rsidRPr="008B6150">
              <w:rPr>
                <w:i/>
                <w:iCs/>
                <w:sz w:val="20"/>
                <w:szCs w:val="20"/>
                <w:lang w:val="pl-PL"/>
              </w:rPr>
              <w:t>data i podpis</w:t>
            </w:r>
            <w:r>
              <w:rPr>
                <w:i/>
                <w:iCs/>
                <w:sz w:val="20"/>
                <w:szCs w:val="20"/>
                <w:lang w:val="pl-PL"/>
              </w:rPr>
              <w:t>)</w:t>
            </w:r>
          </w:p>
          <w:p w14:paraId="0B24AD8F" w14:textId="77777777" w:rsidR="002B2904" w:rsidRDefault="002B2904" w:rsidP="00C81F0F">
            <w:pPr>
              <w:pStyle w:val="TableParagraph"/>
              <w:ind w:left="0"/>
              <w:jc w:val="center"/>
              <w:rPr>
                <w:lang w:val="pl-PL"/>
              </w:rPr>
            </w:pPr>
          </w:p>
        </w:tc>
        <w:tc>
          <w:tcPr>
            <w:tcW w:w="1887" w:type="pct"/>
          </w:tcPr>
          <w:p w14:paraId="1922F4A8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559" w:type="pct"/>
          </w:tcPr>
          <w:p w14:paraId="6D10A33A" w14:textId="77777777" w:rsidR="002B2904" w:rsidRPr="008B6150" w:rsidRDefault="002B290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7D194112" w14:textId="77777777" w:rsidR="002B2904" w:rsidRDefault="002B2904">
      <w:pPr>
        <w:rPr>
          <w:sz w:val="22"/>
          <w:szCs w:val="22"/>
        </w:rPr>
      </w:pPr>
    </w:p>
    <w:sectPr w:rsidR="002B2904" w:rsidSect="002B29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A1B6E"/>
    <w:multiLevelType w:val="hybridMultilevel"/>
    <w:tmpl w:val="0A965DFA"/>
    <w:lvl w:ilvl="0" w:tplc="DA2A207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904"/>
    <w:rsid w:val="00105BD3"/>
    <w:rsid w:val="002A31B3"/>
    <w:rsid w:val="002B2904"/>
    <w:rsid w:val="004D2257"/>
    <w:rsid w:val="004F16E7"/>
    <w:rsid w:val="00555CE7"/>
    <w:rsid w:val="00CF7E63"/>
    <w:rsid w:val="00F02CFC"/>
    <w:rsid w:val="1FD83346"/>
    <w:rsid w:val="37B61916"/>
    <w:rsid w:val="6C67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7067"/>
  <w15:docId w15:val="{5EC6BCC4-54AE-4B3D-878F-CC2B7F94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2904"/>
    <w:pPr>
      <w:ind w:left="720"/>
      <w:contextualSpacing/>
    </w:pPr>
  </w:style>
  <w:style w:type="table" w:styleId="Tabela-Siatka">
    <w:name w:val="Table Grid"/>
    <w:basedOn w:val="Standardowy"/>
    <w:uiPriority w:val="39"/>
    <w:rsid w:val="002B290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99"/>
    <w:qFormat/>
    <w:rsid w:val="002B2904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B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BD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F50E8FCEFA9741ADCB4FAFF3BD7D3E" ma:contentTypeVersion="2" ma:contentTypeDescription="Utwórz nowy dokument." ma:contentTypeScope="" ma:versionID="47b93dfa4f720864655764c4da088975">
  <xsd:schema xmlns:xsd="http://www.w3.org/2001/XMLSchema" xmlns:xs="http://www.w3.org/2001/XMLSchema" xmlns:p="http://schemas.microsoft.com/office/2006/metadata/properties" xmlns:ns2="a4866925-7413-4efe-a886-3b6ce885325e" targetNamespace="http://schemas.microsoft.com/office/2006/metadata/properties" ma:root="true" ma:fieldsID="4a123982903450ccc055211d1cda74cf" ns2:_="">
    <xsd:import namespace="a4866925-7413-4efe-a886-3b6ce8853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66925-7413-4efe-a886-3b6ce8853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E6CDD7-F420-479D-A7EB-8ABCF48D03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601157-9FCE-4F6F-A440-5E1AA80F7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66925-7413-4efe-a886-3b6ce8853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657FE1-89A6-4932-8264-D2380E2CF3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13320-A3DF-40BB-80F8-D54B7772F5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1857</Characters>
  <Application>Microsoft Office Word</Application>
  <DocSecurity>0</DocSecurity>
  <Lines>15</Lines>
  <Paragraphs>4</Paragraphs>
  <ScaleCrop>false</ScaleCrop>
  <Company>Politechnika Warszawska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Pietraszuk Marta</dc:creator>
  <cp:keywords/>
  <dc:description/>
  <cp:lastModifiedBy>Dobrzeniecka Beata</cp:lastModifiedBy>
  <cp:revision>8</cp:revision>
  <dcterms:created xsi:type="dcterms:W3CDTF">2022-01-17T12:42:00Z</dcterms:created>
  <dcterms:modified xsi:type="dcterms:W3CDTF">2022-02-24T07:47:00Z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0x0101008CF50E8FCEFA9741ADCB4FAFF3BD7D3E</vt:lpwstr>
  </property>
</Properties>
</file>